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62DFA" w:rsidRDefault="00F62DFA" w:rsidP="00AF7AB1">
      <w:pPr>
        <w:widowControl w:val="0"/>
        <w:suppressAutoHyphens w:val="0"/>
        <w:ind w:firstLine="0"/>
        <w:jc w:val="center"/>
        <w:rPr>
          <w:b/>
          <w:bCs/>
          <w:sz w:val="24"/>
          <w:szCs w:val="24"/>
        </w:rPr>
      </w:pPr>
      <w:bookmarkStart w:id="0" w:name="_GoBack"/>
      <w:bookmarkEnd w:id="0"/>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rsidP="00AF7AB1">
      <w:pPr>
        <w:widowControl w:val="0"/>
        <w:suppressAutoHyphens w:val="0"/>
        <w:jc w:val="center"/>
        <w:rPr>
          <w:rFonts w:eastAsia="Calibri"/>
          <w:b/>
          <w:bCs/>
          <w:color w:val="669900"/>
          <w:sz w:val="24"/>
          <w:szCs w:val="24"/>
          <w:u w:val="single"/>
        </w:rPr>
      </w:pPr>
      <w:r>
        <w:rPr>
          <w:b/>
          <w:bCs/>
          <w:sz w:val="24"/>
          <w:szCs w:val="24"/>
        </w:rPr>
        <w:t>[άρθρου 79 παρ. 4 ν. 4412/2016 (Α 147)]</w:t>
      </w:r>
    </w:p>
    <w:p w:rsidR="00F62DFA" w:rsidRDefault="00F62DFA" w:rsidP="00AF7AB1">
      <w:pPr>
        <w:widowControl w:val="0"/>
        <w:suppressAutoHyphens w:val="0"/>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Pr="006C55FA" w:rsidRDefault="00F62DFA" w:rsidP="00AF7AB1">
      <w:pPr>
        <w:widowControl w:val="0"/>
        <w:suppressAutoHyphens w:val="0"/>
        <w:ind w:firstLine="0"/>
        <w:jc w:val="center"/>
        <w:rPr>
          <w:b/>
          <w:bCs/>
          <w:sz w:val="20"/>
          <w:szCs w:val="20"/>
        </w:rPr>
      </w:pPr>
      <w:r w:rsidRPr="006C55FA">
        <w:rPr>
          <w:b/>
          <w:bCs/>
          <w:sz w:val="20"/>
          <w:szCs w:val="20"/>
          <w:u w:val="single"/>
        </w:rPr>
        <w:t>Μέρος Ι: Πληροφορίες σχετικά με την αναθέτουσα αρχή/αναθέτοντα φορέα</w:t>
      </w:r>
      <w:r w:rsidR="00E00AB5" w:rsidRPr="006C55FA">
        <w:rPr>
          <w:rStyle w:val="aa"/>
          <w:b/>
          <w:bCs/>
          <w:sz w:val="20"/>
          <w:szCs w:val="20"/>
          <w:u w:val="single"/>
        </w:rPr>
        <w:endnoteReference w:id="1"/>
      </w:r>
      <w:r w:rsidR="00E00AB5" w:rsidRPr="006C55FA">
        <w:rPr>
          <w:b/>
          <w:bCs/>
          <w:sz w:val="20"/>
          <w:szCs w:val="20"/>
          <w:u w:val="single"/>
        </w:rPr>
        <w:t xml:space="preserve">  και τη διαδικασία ανάθ</w:t>
      </w:r>
      <w:r w:rsidR="00E00AB5" w:rsidRPr="006C55FA">
        <w:rPr>
          <w:b/>
          <w:bCs/>
          <w:sz w:val="20"/>
          <w:szCs w:val="20"/>
          <w:u w:val="single"/>
        </w:rPr>
        <w:t>ε</w:t>
      </w:r>
      <w:r w:rsidR="00E00AB5" w:rsidRPr="006C55FA">
        <w:rPr>
          <w:b/>
          <w:bCs/>
          <w:sz w:val="20"/>
          <w:szCs w:val="20"/>
          <w:u w:val="single"/>
        </w:rPr>
        <w:t>σης</w:t>
      </w:r>
    </w:p>
    <w:p w:rsidR="00E00AB5" w:rsidRDefault="00E00AB5" w:rsidP="00AF7AB1">
      <w:pPr>
        <w:widowControl w:val="0"/>
        <w:pBdr>
          <w:top w:val="single" w:sz="1" w:space="1" w:color="000000"/>
          <w:left w:val="single" w:sz="1" w:space="0" w:color="000000"/>
          <w:bottom w:val="single" w:sz="1" w:space="1" w:color="000000"/>
          <w:right w:val="single" w:sz="1" w:space="1" w:color="000000"/>
        </w:pBdr>
        <w:shd w:val="clear" w:color="auto" w:fill="CCCCCC"/>
        <w:suppressAutoHyphens w:val="0"/>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639" w:type="dxa"/>
        <w:jc w:val="center"/>
        <w:tblLayout w:type="fixed"/>
        <w:tblCellMar>
          <w:top w:w="55" w:type="dxa"/>
          <w:left w:w="55" w:type="dxa"/>
          <w:bottom w:w="55" w:type="dxa"/>
          <w:right w:w="55" w:type="dxa"/>
        </w:tblCellMar>
        <w:tblLook w:val="0000" w:firstRow="0" w:lastRow="0" w:firstColumn="0" w:lastColumn="0" w:noHBand="0" w:noVBand="0"/>
      </w:tblPr>
      <w:tblGrid>
        <w:gridCol w:w="9639"/>
      </w:tblGrid>
      <w:tr w:rsidR="00E00AB5" w:rsidRPr="005F1EC3" w:rsidTr="00357672">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79037D" w:rsidRDefault="00E00AB5" w:rsidP="000218AD">
            <w:pPr>
              <w:widowControl w:val="0"/>
              <w:suppressAutoHyphens w:val="0"/>
              <w:spacing w:after="120"/>
              <w:ind w:firstLine="0"/>
              <w:jc w:val="left"/>
              <w:rPr>
                <w:b/>
              </w:rPr>
            </w:pPr>
            <w:r w:rsidRPr="0079037D">
              <w:rPr>
                <w:b/>
                <w:bCs/>
              </w:rPr>
              <w:t>Α: Ονομασία, διεύθυνση και στοιχεία επικοινωνίας της αναθέτουσας αρχής (αα)/ αναθέτοντα φορέα (αφ)</w:t>
            </w:r>
          </w:p>
          <w:p w:rsidR="00E00AB5" w:rsidRPr="005F1EC3" w:rsidRDefault="001251E7" w:rsidP="00AF7AB1">
            <w:pPr>
              <w:widowControl w:val="0"/>
              <w:suppressAutoHyphens w:val="0"/>
              <w:spacing w:after="0"/>
              <w:ind w:firstLine="0"/>
            </w:pPr>
            <w:r w:rsidRPr="007D488B">
              <w:rPr>
                <w:b/>
              </w:rPr>
              <w:t xml:space="preserve">- </w:t>
            </w:r>
            <w:r w:rsidRPr="00E87240">
              <w:rPr>
                <w:b/>
              </w:rPr>
              <w:t>Ονομασία:</w:t>
            </w:r>
            <w:r w:rsidR="00EB2E61" w:rsidRPr="005F1EC3">
              <w:t xml:space="preserve"> </w:t>
            </w:r>
            <w:r w:rsidR="005F1EC3">
              <w:t xml:space="preserve"> </w:t>
            </w:r>
            <w:r w:rsidRPr="005F1EC3">
              <w:t>ΔΗΜΟΣ ΠΡΕΒΕΖΑΣ</w:t>
            </w:r>
          </w:p>
          <w:p w:rsidR="00E00AB5" w:rsidRPr="005B1E40" w:rsidRDefault="00E00AB5" w:rsidP="00AF7AB1">
            <w:pPr>
              <w:widowControl w:val="0"/>
              <w:suppressAutoHyphens w:val="0"/>
              <w:spacing w:after="0"/>
              <w:ind w:firstLine="0"/>
            </w:pPr>
            <w:r w:rsidRPr="007D488B">
              <w:rPr>
                <w:b/>
              </w:rPr>
              <w:t>- Κωδικός  Αναθέτουσας Αρχ</w:t>
            </w:r>
            <w:r w:rsidR="0079037D" w:rsidRPr="007D488B">
              <w:rPr>
                <w:b/>
              </w:rPr>
              <w:t>ής</w:t>
            </w:r>
            <w:r w:rsidR="00016929" w:rsidRPr="007D488B">
              <w:rPr>
                <w:b/>
              </w:rPr>
              <w:t>/Αναθέτοντα Φορέα ΚΗΜΔΗΣ :</w:t>
            </w:r>
            <w:r w:rsidR="005F1EC3">
              <w:t xml:space="preserve"> </w:t>
            </w:r>
            <w:r w:rsidR="00016929" w:rsidRPr="005F1EC3">
              <w:t xml:space="preserve"> </w:t>
            </w:r>
            <w:r w:rsidR="00016929" w:rsidRPr="005F1EC3">
              <w:rPr>
                <w:lang w:val="en-US"/>
              </w:rPr>
              <w:t>6253</w:t>
            </w:r>
            <w:r w:rsidR="005B1E40">
              <w:t>.</w:t>
            </w:r>
          </w:p>
          <w:p w:rsidR="00E00AB5" w:rsidRPr="005F1EC3" w:rsidRDefault="00175547" w:rsidP="00AF7AB1">
            <w:pPr>
              <w:widowControl w:val="0"/>
              <w:suppressAutoHyphens w:val="0"/>
              <w:spacing w:after="0"/>
              <w:ind w:firstLine="0"/>
            </w:pPr>
            <w:r w:rsidRPr="007D488B">
              <w:rPr>
                <w:b/>
              </w:rPr>
              <w:t>- Ταχυδρομική διεύθυνση/Πόλη/</w:t>
            </w:r>
            <w:r w:rsidR="00E00AB5" w:rsidRPr="007D488B">
              <w:rPr>
                <w:b/>
              </w:rPr>
              <w:t>Ταχ. Κωδικός:</w:t>
            </w:r>
            <w:r w:rsidR="00E00AB5" w:rsidRPr="005F1EC3">
              <w:t xml:space="preserve"> </w:t>
            </w:r>
            <w:r w:rsidR="003D73FB" w:rsidRPr="005F1EC3">
              <w:t xml:space="preserve"> Οδός Ελ</w:t>
            </w:r>
            <w:r w:rsidR="00060BAE" w:rsidRPr="005F1EC3">
              <w:t>.</w:t>
            </w:r>
            <w:r w:rsidR="003D73FB" w:rsidRPr="005F1EC3">
              <w:t xml:space="preserve"> Βενιζέλου αριθ. 2, Π</w:t>
            </w:r>
            <w:r w:rsidR="00016929" w:rsidRPr="005F1EC3">
              <w:t>ρέβεζα</w:t>
            </w:r>
            <w:r w:rsidR="003D73FB" w:rsidRPr="005F1EC3">
              <w:t>, Τ.Κ. 481 00</w:t>
            </w:r>
          </w:p>
          <w:p w:rsidR="00E00AB5" w:rsidRPr="005F1EC3" w:rsidRDefault="00E00AB5" w:rsidP="00AF7AB1">
            <w:pPr>
              <w:widowControl w:val="0"/>
              <w:suppressAutoHyphens w:val="0"/>
              <w:spacing w:after="0"/>
              <w:ind w:firstLine="0"/>
            </w:pPr>
            <w:r w:rsidRPr="007D488B">
              <w:rPr>
                <w:b/>
              </w:rPr>
              <w:t>- Αρμόδιος για πληροφορίες:</w:t>
            </w:r>
            <w:r w:rsidRPr="005F1EC3">
              <w:t xml:space="preserve"> </w:t>
            </w:r>
            <w:r w:rsidR="00060BAE" w:rsidRPr="005F1EC3">
              <w:t xml:space="preserve"> Φωτόπουλος Αναστάσιος τηλ. 2682360689, Σταματέλος Παναγιώτης τηλ. 2682360683.</w:t>
            </w:r>
          </w:p>
          <w:p w:rsidR="00E00AB5" w:rsidRPr="005F1EC3" w:rsidRDefault="00E00AB5" w:rsidP="00AF7AB1">
            <w:pPr>
              <w:widowControl w:val="0"/>
              <w:suppressAutoHyphens w:val="0"/>
              <w:spacing w:after="0"/>
              <w:ind w:firstLine="0"/>
            </w:pPr>
            <w:r w:rsidRPr="007D488B">
              <w:rPr>
                <w:b/>
              </w:rPr>
              <w:t>- Τηλέφωνο:</w:t>
            </w:r>
            <w:r w:rsidRPr="005F1EC3">
              <w:t xml:space="preserve"> </w:t>
            </w:r>
            <w:r w:rsidR="00B51977" w:rsidRPr="005F1EC3">
              <w:t xml:space="preserve"> 2682360600</w:t>
            </w:r>
            <w:r w:rsidR="005B1E40">
              <w:t>.</w:t>
            </w:r>
          </w:p>
          <w:p w:rsidR="00E00AB5" w:rsidRPr="005B1E40" w:rsidRDefault="00E00AB5" w:rsidP="00AF7AB1">
            <w:pPr>
              <w:widowControl w:val="0"/>
              <w:suppressAutoHyphens w:val="0"/>
              <w:spacing w:after="0"/>
              <w:ind w:firstLine="0"/>
            </w:pPr>
            <w:r w:rsidRPr="007D488B">
              <w:rPr>
                <w:b/>
              </w:rPr>
              <w:t xml:space="preserve">- </w:t>
            </w:r>
            <w:proofErr w:type="spellStart"/>
            <w:r w:rsidRPr="007D488B">
              <w:rPr>
                <w:b/>
              </w:rPr>
              <w:t>Ηλ</w:t>
            </w:r>
            <w:proofErr w:type="spellEnd"/>
            <w:r w:rsidRPr="007D488B">
              <w:rPr>
                <w:b/>
              </w:rPr>
              <w:t>. ταχυδρομείο:</w:t>
            </w:r>
            <w:r w:rsidRPr="005F1EC3">
              <w:t xml:space="preserve"> </w:t>
            </w:r>
            <w:r w:rsidR="00B51977" w:rsidRPr="005F1EC3">
              <w:t xml:space="preserve"> </w:t>
            </w:r>
            <w:r w:rsidR="00B51977" w:rsidRPr="005F1EC3">
              <w:rPr>
                <w:lang w:val="en-US"/>
              </w:rPr>
              <w:t>promithies.dimou.prevezas@gmail.com</w:t>
            </w:r>
            <w:r w:rsidR="005B1E40">
              <w:t>.</w:t>
            </w:r>
          </w:p>
          <w:p w:rsidR="00E00AB5" w:rsidRPr="005F1EC3" w:rsidRDefault="00E00AB5" w:rsidP="00AF7AB1">
            <w:pPr>
              <w:widowControl w:val="0"/>
              <w:suppressAutoHyphens w:val="0"/>
              <w:spacing w:after="0"/>
              <w:ind w:firstLine="0"/>
              <w:jc w:val="left"/>
            </w:pPr>
            <w:r w:rsidRPr="007D488B">
              <w:rPr>
                <w:b/>
              </w:rPr>
              <w:t>- Διεύθυνση στο Διαδίκτυο :</w:t>
            </w:r>
            <w:r w:rsidR="005F1EC3">
              <w:t xml:space="preserve"> </w:t>
            </w:r>
            <w:r w:rsidRPr="005F1EC3">
              <w:t xml:space="preserve"> </w:t>
            </w:r>
            <w:r w:rsidR="00FD3C66" w:rsidRPr="005F1EC3">
              <w:t>http://www.dimosprevezas.gr/epixeiriseis/anadoxoi/prokirykseis-diagonismoi/</w:t>
            </w:r>
          </w:p>
        </w:tc>
      </w:tr>
      <w:tr w:rsidR="00E00AB5" w:rsidTr="00357672">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45432D">
            <w:pPr>
              <w:widowControl w:val="0"/>
              <w:suppressAutoHyphens w:val="0"/>
              <w:spacing w:after="120"/>
              <w:ind w:firstLine="0"/>
            </w:pPr>
            <w:r>
              <w:rPr>
                <w:b/>
                <w:bCs/>
              </w:rPr>
              <w:t>Β: Πληροφορίες σχετικά με τη διαδικασία σύναψης σύμβασης</w:t>
            </w:r>
          </w:p>
          <w:p w:rsidR="00E00AB5" w:rsidRDefault="00E00AB5" w:rsidP="00AF7AB1">
            <w:pPr>
              <w:widowControl w:val="0"/>
              <w:suppressAutoHyphens w:val="0"/>
              <w:spacing w:after="0"/>
              <w:ind w:firstLine="0"/>
            </w:pPr>
            <w:r w:rsidRPr="0045432D">
              <w:rPr>
                <w:b/>
              </w:rPr>
              <w:t xml:space="preserve">- Τίτλος ή σύντομη περιγραφή της δημόσιας σύμβασης (συμπεριλαμβανομένου του σχετικού </w:t>
            </w:r>
            <w:r w:rsidRPr="0045432D">
              <w:rPr>
                <w:b/>
                <w:lang w:val="en-US"/>
              </w:rPr>
              <w:t>CPV</w:t>
            </w:r>
            <w:r w:rsidRPr="0045432D">
              <w:rPr>
                <w:b/>
              </w:rPr>
              <w:t>):</w:t>
            </w:r>
            <w:r>
              <w:t xml:space="preserve"> </w:t>
            </w:r>
            <w:r w:rsidR="0045432D">
              <w:t xml:space="preserve">  </w:t>
            </w:r>
            <w:r>
              <w:t>[</w:t>
            </w:r>
            <w:r w:rsidR="00367A15">
              <w:t>«</w:t>
            </w:r>
            <w:r w:rsidR="00367A15" w:rsidRPr="00367A15">
              <w:t>Εργασίες πυροπροστασίας Δήμου Πρέβεζας</w:t>
            </w:r>
            <w:r w:rsidR="00367A15">
              <w:t xml:space="preserve">» </w:t>
            </w:r>
            <w:r w:rsidR="00367A15">
              <w:rPr>
                <w:lang w:val="en-US"/>
              </w:rPr>
              <w:t xml:space="preserve">CPV </w:t>
            </w:r>
            <w:r w:rsidR="007B6359">
              <w:t>77312000-0</w:t>
            </w:r>
            <w:r>
              <w:t>]</w:t>
            </w:r>
            <w:r w:rsidR="005B1E40">
              <w:t>.</w:t>
            </w:r>
          </w:p>
          <w:p w:rsidR="00E00AB5" w:rsidRDefault="00E00AB5" w:rsidP="00AF7AB1">
            <w:pPr>
              <w:widowControl w:val="0"/>
              <w:suppressAutoHyphens w:val="0"/>
              <w:spacing w:after="0"/>
              <w:ind w:firstLine="0"/>
            </w:pPr>
            <w:r w:rsidRPr="0045432D">
              <w:rPr>
                <w:b/>
              </w:rPr>
              <w:t>- Κωδικός στο ΚΗΜΔΗΣ:</w:t>
            </w:r>
            <w:r>
              <w:t xml:space="preserve"> </w:t>
            </w:r>
            <w:r w:rsidR="0045432D">
              <w:t xml:space="preserve"> </w:t>
            </w:r>
            <w:r>
              <w:t>[</w:t>
            </w:r>
            <w:r w:rsidR="007B6359">
              <w:rPr>
                <w:lang w:val="en-US"/>
              </w:rPr>
              <w:t>17PROC00</w:t>
            </w:r>
            <w:r w:rsidR="000C0611">
              <w:rPr>
                <w:lang w:val="en-US"/>
              </w:rPr>
              <w:t>1698646</w:t>
            </w:r>
            <w:r>
              <w:t>]</w:t>
            </w:r>
            <w:r w:rsidR="005B1E40">
              <w:t>.</w:t>
            </w:r>
          </w:p>
          <w:p w:rsidR="00E00AB5" w:rsidRPr="000C0611" w:rsidRDefault="00E00AB5" w:rsidP="00AF7AB1">
            <w:pPr>
              <w:widowControl w:val="0"/>
              <w:suppressAutoHyphens w:val="0"/>
              <w:spacing w:after="0"/>
              <w:ind w:firstLine="0"/>
              <w:rPr>
                <w:lang w:val="en-US"/>
              </w:rPr>
            </w:pPr>
            <w:r w:rsidRPr="0045432D">
              <w:rPr>
                <w:b/>
              </w:rPr>
              <w:t>- Η σύμβαση αναφέρεται σε υπηρεσίες</w:t>
            </w:r>
            <w:r w:rsidR="000C0611">
              <w:rPr>
                <w:b/>
                <w:lang w:val="en-US"/>
              </w:rPr>
              <w:t>.</w:t>
            </w:r>
          </w:p>
          <w:p w:rsidR="00E00AB5" w:rsidRDefault="00E00AB5" w:rsidP="00AF7AB1">
            <w:pPr>
              <w:widowControl w:val="0"/>
              <w:suppressAutoHyphens w:val="0"/>
              <w:spacing w:after="0"/>
              <w:ind w:firstLine="0"/>
            </w:pPr>
            <w:r w:rsidRPr="00D471B9">
              <w:rPr>
                <w:b/>
              </w:rPr>
              <w:t>- Εφόσον υφίστανται, ένδειξη ύπαρξης σχετικών τμημάτων :</w:t>
            </w:r>
            <w:r>
              <w:t xml:space="preserve"> </w:t>
            </w:r>
            <w:r w:rsidR="00D471B9">
              <w:t xml:space="preserve"> </w:t>
            </w:r>
            <w:r>
              <w:t>[</w:t>
            </w:r>
            <w:r w:rsidR="005B1E40">
              <w:t>Δεν υφίστανται</w:t>
            </w:r>
            <w:r>
              <w:t>]</w:t>
            </w:r>
            <w:r w:rsidR="005B1E40">
              <w:t>.</w:t>
            </w:r>
          </w:p>
          <w:p w:rsidR="00E00AB5" w:rsidRDefault="00E00AB5" w:rsidP="00190439">
            <w:pPr>
              <w:widowControl w:val="0"/>
              <w:suppressAutoHyphens w:val="0"/>
              <w:spacing w:after="0"/>
              <w:ind w:firstLine="0"/>
            </w:pPr>
            <w:r w:rsidRPr="00D471B9">
              <w:rPr>
                <w:b/>
              </w:rPr>
              <w:t>- Αριθμός αναφοράς που αποδίδεται στον φάκελο από την αναθέτουσα αρχή</w:t>
            </w:r>
            <w:r>
              <w:t xml:space="preserve"> (</w:t>
            </w:r>
            <w:r>
              <w:rPr>
                <w:i/>
              </w:rPr>
              <w:t>εάν υπάρχει</w:t>
            </w:r>
            <w:r>
              <w:t>)</w:t>
            </w:r>
            <w:r w:rsidRPr="00D471B9">
              <w:rPr>
                <w:b/>
              </w:rPr>
              <w:t>:</w:t>
            </w:r>
            <w:r>
              <w:t xml:space="preserve"> </w:t>
            </w:r>
            <w:r w:rsidR="00D471B9">
              <w:t xml:space="preserve"> </w:t>
            </w:r>
            <w:r>
              <w:t>[</w:t>
            </w:r>
            <w:r w:rsidR="00190439">
              <w:t xml:space="preserve">Δεν </w:t>
            </w:r>
            <w:r w:rsidR="00190439">
              <w:t>υ</w:t>
            </w:r>
            <w:r w:rsidR="00190439">
              <w:t>πάρχει</w:t>
            </w:r>
            <w:r>
              <w:t>]</w:t>
            </w:r>
            <w:r w:rsidR="00190439">
              <w:t>.</w:t>
            </w:r>
          </w:p>
        </w:tc>
      </w:tr>
    </w:tbl>
    <w:p w:rsidR="00E00AB5" w:rsidRDefault="00E00AB5" w:rsidP="00AF7AB1">
      <w:pPr>
        <w:widowControl w:val="0"/>
        <w:suppressAutoHyphens w:val="0"/>
      </w:pPr>
    </w:p>
    <w:p w:rsidR="00EB2E61" w:rsidRDefault="00EB2E61" w:rsidP="00AF7AB1">
      <w:pPr>
        <w:widowControl w:val="0"/>
        <w:suppressAutoHyphens w:val="0"/>
      </w:pPr>
    </w:p>
    <w:p w:rsidR="00E00AB5" w:rsidRPr="002675B8" w:rsidRDefault="00E00AB5" w:rsidP="00AF7AB1">
      <w:pPr>
        <w:widowControl w:val="0"/>
        <w:shd w:val="clear" w:color="auto" w:fill="B2B2B2"/>
        <w:suppressAutoHyphens w:val="0"/>
        <w:ind w:firstLine="0"/>
        <w:rPr>
          <w:rFonts w:ascii="Cambria" w:hAnsi="Cambria"/>
          <w:b/>
          <w:bCs/>
          <w:sz w:val="24"/>
          <w:szCs w:val="24"/>
          <w:u w:val="single"/>
        </w:rPr>
      </w:pPr>
      <w:r w:rsidRPr="002675B8">
        <w:rPr>
          <w:rFonts w:ascii="Cambria" w:hAnsi="Cambria"/>
          <w:sz w:val="24"/>
          <w:szCs w:val="24"/>
        </w:rPr>
        <w:t>ΟΛΕΣ ΟΙ ΥΠΟΛΟΙΠΕΣ ΠΛΗΡΟΦΟΡΙΕΣ ΣΕ ΚΑΘΕ ΕΝΟΤΗΤΑ ΤΟΥ Τ</w:t>
      </w:r>
      <w:r w:rsidR="00E007DA" w:rsidRPr="002675B8">
        <w:rPr>
          <w:rFonts w:ascii="Cambria" w:hAnsi="Cambria"/>
          <w:sz w:val="24"/>
          <w:szCs w:val="24"/>
        </w:rPr>
        <w:t>.</w:t>
      </w:r>
      <w:r w:rsidRPr="002675B8">
        <w:rPr>
          <w:rFonts w:ascii="Cambria" w:hAnsi="Cambria"/>
          <w:sz w:val="24"/>
          <w:szCs w:val="24"/>
        </w:rPr>
        <w:t>Ε</w:t>
      </w:r>
      <w:r w:rsidR="00E007DA" w:rsidRPr="002675B8">
        <w:rPr>
          <w:rFonts w:ascii="Cambria" w:hAnsi="Cambria"/>
          <w:sz w:val="24"/>
          <w:szCs w:val="24"/>
        </w:rPr>
        <w:t>.</w:t>
      </w:r>
      <w:r w:rsidRPr="002675B8">
        <w:rPr>
          <w:rFonts w:ascii="Cambria" w:hAnsi="Cambria"/>
          <w:sz w:val="24"/>
          <w:szCs w:val="24"/>
        </w:rPr>
        <w:t>Υ</w:t>
      </w:r>
      <w:r w:rsidR="00E007DA" w:rsidRPr="002675B8">
        <w:rPr>
          <w:rFonts w:ascii="Cambria" w:hAnsi="Cambria"/>
          <w:sz w:val="24"/>
          <w:szCs w:val="24"/>
        </w:rPr>
        <w:t>.</w:t>
      </w:r>
      <w:r w:rsidRPr="002675B8">
        <w:rPr>
          <w:rFonts w:ascii="Cambria" w:hAnsi="Cambria"/>
          <w:sz w:val="24"/>
          <w:szCs w:val="24"/>
        </w:rPr>
        <w:t>Δ</w:t>
      </w:r>
      <w:r w:rsidR="00E007DA" w:rsidRPr="002675B8">
        <w:rPr>
          <w:rFonts w:ascii="Cambria" w:hAnsi="Cambria"/>
          <w:sz w:val="24"/>
          <w:szCs w:val="24"/>
        </w:rPr>
        <w:t>.</w:t>
      </w:r>
      <w:r w:rsidRPr="002675B8">
        <w:rPr>
          <w:rFonts w:ascii="Cambria" w:hAnsi="Cambria"/>
          <w:sz w:val="24"/>
          <w:szCs w:val="24"/>
        </w:rPr>
        <w:t xml:space="preserve"> ΘΑ ΠΡΕΠΕΙ ΝΑ Σ</w:t>
      </w:r>
      <w:r w:rsidRPr="002675B8">
        <w:rPr>
          <w:rFonts w:ascii="Cambria" w:hAnsi="Cambria"/>
          <w:sz w:val="24"/>
          <w:szCs w:val="24"/>
        </w:rPr>
        <w:t>Υ</w:t>
      </w:r>
      <w:r w:rsidRPr="002675B8">
        <w:rPr>
          <w:rFonts w:ascii="Cambria" w:hAnsi="Cambria"/>
          <w:sz w:val="24"/>
          <w:szCs w:val="24"/>
        </w:rPr>
        <w:t>ΜΠΛΗΡΩΘΟΥΝ ΑΠΟ ΤΟΝ ΟΙΚΟΝΟΜΙΚΟ ΦΟΡΕΑ</w:t>
      </w:r>
      <w:r w:rsidR="00E007DA" w:rsidRPr="002675B8">
        <w:rPr>
          <w:rFonts w:ascii="Cambria" w:hAnsi="Cambria"/>
          <w:sz w:val="24"/>
          <w:szCs w:val="24"/>
        </w:rPr>
        <w:t>.</w:t>
      </w:r>
    </w:p>
    <w:p w:rsidR="00B86C95" w:rsidRPr="00B86C95" w:rsidRDefault="00B86C95" w:rsidP="00AF7AB1">
      <w:pPr>
        <w:widowControl w:val="0"/>
        <w:suppressAutoHyphens w:val="0"/>
        <w:spacing w:after="0" w:line="240" w:lineRule="auto"/>
        <w:ind w:firstLine="0"/>
        <w:jc w:val="left"/>
        <w:rPr>
          <w:bCs/>
        </w:rPr>
      </w:pPr>
      <w:r w:rsidRPr="00B86C95">
        <w:rPr>
          <w:bCs/>
        </w:rPr>
        <w:br w:type="page"/>
      </w:r>
    </w:p>
    <w:p w:rsidR="00E00AB5" w:rsidRDefault="00E00AB5" w:rsidP="00AF7AB1">
      <w:pPr>
        <w:widowControl w:val="0"/>
        <w:suppressAutoHyphens w:val="0"/>
        <w:ind w:firstLine="0"/>
        <w:jc w:val="center"/>
        <w:rPr>
          <w:b/>
          <w:bCs/>
        </w:rPr>
      </w:pPr>
      <w:r>
        <w:rPr>
          <w:b/>
          <w:bCs/>
          <w:u w:val="single"/>
        </w:rPr>
        <w:lastRenderedPageBreak/>
        <w:t>Μέρος II: Πληροφορίες σχετικά με τον οικονομικό φορέα</w:t>
      </w:r>
    </w:p>
    <w:p w:rsidR="00E00AB5" w:rsidRDefault="00E00AB5" w:rsidP="00AF7AB1">
      <w:pPr>
        <w:widowControl w:val="0"/>
        <w:suppressAutoHyphens w:val="0"/>
        <w:ind w:firstLine="0"/>
        <w:jc w:val="center"/>
        <w:rPr>
          <w:b/>
          <w:i/>
        </w:rPr>
      </w:pPr>
      <w:r>
        <w:rPr>
          <w:b/>
          <w:bCs/>
        </w:rPr>
        <w:t>Α: Πληροφορίες σχετικά με τον οικονομικό φορέα</w:t>
      </w:r>
    </w:p>
    <w:tbl>
      <w:tblPr>
        <w:tblW w:w="9639" w:type="dxa"/>
        <w:jc w:val="center"/>
        <w:tblLayout w:type="fixed"/>
        <w:tblLook w:val="0000" w:firstRow="0" w:lastRow="0" w:firstColumn="0" w:lastColumn="0" w:noHBand="0" w:noVBand="0"/>
      </w:tblPr>
      <w:tblGrid>
        <w:gridCol w:w="4819"/>
        <w:gridCol w:w="4820"/>
      </w:tblGrid>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AF7AB1">
            <w:pPr>
              <w:widowControl w:val="0"/>
              <w:suppressAutoHyphens w:val="0"/>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AF7AB1">
            <w:pPr>
              <w:widowControl w:val="0"/>
              <w:suppressAutoHyphens w:val="0"/>
              <w:spacing w:after="0"/>
              <w:ind w:firstLine="0"/>
              <w:rPr>
                <w:b/>
                <w:i/>
              </w:rPr>
            </w:pPr>
            <w:r w:rsidRPr="00F140F3">
              <w:rPr>
                <w:b/>
                <w:i/>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Αριθμός φορολογικού μητρώου (ΑΦΜ):</w:t>
            </w:r>
          </w:p>
          <w:p w:rsidR="00E00AB5" w:rsidRDefault="00E00AB5" w:rsidP="00AF7AB1">
            <w:pPr>
              <w:widowControl w:val="0"/>
              <w:suppressAutoHyphens w:val="0"/>
              <w:spacing w:after="0"/>
              <w:ind w:firstLine="0"/>
            </w:pPr>
            <w:r>
              <w:t xml:space="preserve">Εάν δεν υπάρχει ΑΦΜ στη χώρα εγκατάστασης του οικονομικού φορέα, αναφέρετε άλλον εθνικό </w:t>
            </w:r>
            <w:r>
              <w:t>α</w:t>
            </w:r>
            <w:r>
              <w:t>ριθμό ταυτοποίησης, εφόσον απαιτείται και υπά</w:t>
            </w:r>
            <w:r>
              <w:t>ρ</w:t>
            </w:r>
            <w:r>
              <w:t xml:space="preserve">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357672">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hd w:val="clear" w:color="auto" w:fill="FFFFFF"/>
              <w:suppressAutoHyphens w:val="0"/>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AF7AB1">
            <w:pPr>
              <w:widowControl w:val="0"/>
              <w:suppressAutoHyphens w:val="0"/>
              <w:spacing w:after="0"/>
              <w:ind w:firstLine="0"/>
            </w:pPr>
            <w:r>
              <w:t>Τηλέφωνο:</w:t>
            </w:r>
          </w:p>
          <w:p w:rsidR="00E00AB5" w:rsidRDefault="00E00AB5" w:rsidP="00AF7AB1">
            <w:pPr>
              <w:widowControl w:val="0"/>
              <w:suppressAutoHyphens w:val="0"/>
              <w:spacing w:after="0"/>
              <w:ind w:firstLine="0"/>
            </w:pPr>
            <w:r>
              <w:t>Ηλ. ταχυδρομείο:</w:t>
            </w:r>
          </w:p>
          <w:p w:rsidR="00E00AB5" w:rsidRDefault="00E00AB5" w:rsidP="00AF7AB1">
            <w:pPr>
              <w:widowControl w:val="0"/>
              <w:suppressAutoHyphens w:val="0"/>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color w:val="000000"/>
              </w:rPr>
            </w:pPr>
            <w:r>
              <w:rPr>
                <w:b/>
                <w:u w:val="single"/>
              </w:rPr>
              <w:t>Μόνο σε περίπτωση προμήθειας κατ᾽ αποκλε</w:t>
            </w:r>
            <w:r>
              <w:rPr>
                <w:b/>
                <w:u w:val="single"/>
              </w:rPr>
              <w:t>ι</w:t>
            </w:r>
            <w:r>
              <w:rPr>
                <w:b/>
                <w:u w:val="single"/>
              </w:rPr>
              <w:t>στικότητα, του άρθρου 20:</w:t>
            </w:r>
            <w:r>
              <w:rPr>
                <w:b/>
              </w:rPr>
              <w:t xml:space="preserve"> </w:t>
            </w:r>
            <w:r>
              <w:t xml:space="preserve">ο οικονομικός φορέας είναι προστατευόμενο εργαστήριο, «κοινωνική </w:t>
            </w:r>
            <w:r>
              <w:t>ε</w:t>
            </w:r>
            <w:r>
              <w:t>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w:t>
            </w:r>
            <w:r>
              <w:t>α</w:t>
            </w:r>
            <w:r>
              <w:t>πασχόλησης;</w:t>
            </w:r>
          </w:p>
          <w:p w:rsidR="00E00AB5" w:rsidRDefault="00E00AB5" w:rsidP="00AF7AB1">
            <w:pPr>
              <w:widowControl w:val="0"/>
              <w:suppressAutoHyphens w:val="0"/>
              <w:spacing w:after="0"/>
              <w:ind w:firstLine="0"/>
            </w:pPr>
            <w:r>
              <w:rPr>
                <w:b/>
                <w:color w:val="000000"/>
              </w:rPr>
              <w:t xml:space="preserve">Εάν </w:t>
            </w:r>
            <w:r>
              <w:rPr>
                <w:b/>
              </w:rPr>
              <w:t xml:space="preserve">ναι, </w:t>
            </w:r>
            <w:r>
              <w:t>ποιο είναι το αντίστοιχο ποσοστό των ε</w:t>
            </w:r>
            <w:r>
              <w:t>ρ</w:t>
            </w:r>
            <w:r>
              <w:t>γαζομένων με αναπηρία ή μειονεκτούντων εργ</w:t>
            </w:r>
            <w:r>
              <w:t>α</w:t>
            </w:r>
            <w:r>
              <w:t>ζομένων;</w:t>
            </w:r>
          </w:p>
          <w:p w:rsidR="00E00AB5" w:rsidRDefault="00E00AB5" w:rsidP="00AF7AB1">
            <w:pPr>
              <w:widowControl w:val="0"/>
              <w:suppressAutoHyphens w:val="0"/>
              <w:spacing w:after="0"/>
              <w:ind w:firstLine="0"/>
            </w:pPr>
            <w:r>
              <w:t>Εφόσον απαιτείται, προσδιορίστε σε ποια κατηγ</w:t>
            </w:r>
            <w:r>
              <w:t>ο</w:t>
            </w:r>
            <w:r>
              <w:t>ρία ή κατηγορίες εργαζομένων με αναπηρία ή με</w:t>
            </w:r>
            <w:r>
              <w:t>ι</w:t>
            </w:r>
            <w:r>
              <w:t>ονεκτούντων εργαζομένων ανήκουν οι απασχ</w:t>
            </w:r>
            <w:r>
              <w:t>ο</w:t>
            </w:r>
            <w:r>
              <w:t>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r w:rsidR="00F140F3">
              <w:rPr>
                <w:lang w:val="en-US"/>
              </w:rPr>
              <w:t xml:space="preserve"> </w:t>
            </w: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Κατά περίπτωση, ο οικονομικός φορέας είναι ε</w:t>
            </w:r>
            <w:r>
              <w:t>γ</w:t>
            </w:r>
            <w:r>
              <w:t>γεγραμμένος σε επίσημο κατάλογο/Μητρώο εγκ</w:t>
            </w:r>
            <w:r>
              <w:t>ε</w:t>
            </w:r>
            <w:r>
              <w:t>κριμένων οικονομικών φορέων ή διαθέτει ισοδ</w:t>
            </w:r>
            <w:r>
              <w:t>ύ</w:t>
            </w:r>
            <w:r>
              <w:t>ναμο πιστοποιητικό (π.χ. βάσει εθνικού συστήμ</w:t>
            </w:r>
            <w:r>
              <w:t>α</w:t>
            </w:r>
            <w:r>
              <w:t>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 [] Άνευ αντικειμένου</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pPr>
            <w:r>
              <w:t>Απαντήστε στα υπόλοιπα τμήματα της παρούσας ενότητας, στην ενότητα Β και, όπου απαιτείται, στην ενότητα Γ του παρόντος μέρους, συμπληρ</w:t>
            </w:r>
            <w:r>
              <w:t>ώ</w:t>
            </w:r>
            <w:r>
              <w:t>στε το μέρος V κατά περίπτωση, και σε κάθε περ</w:t>
            </w:r>
            <w:r>
              <w:t>ί</w:t>
            </w:r>
            <w:r>
              <w:t xml:space="preserve">πτωση συμπληρώστε και υπογράψτε το μέρος VI. </w:t>
            </w:r>
          </w:p>
          <w:p w:rsidR="00E00AB5" w:rsidRDefault="00E00AB5" w:rsidP="00AF7AB1">
            <w:pPr>
              <w:widowControl w:val="0"/>
              <w:suppressAutoHyphens w:val="0"/>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AF7AB1">
            <w:pPr>
              <w:widowControl w:val="0"/>
              <w:suppressAutoHyphens w:val="0"/>
              <w:spacing w:after="0"/>
              <w:ind w:firstLine="0"/>
            </w:pPr>
            <w:r>
              <w:lastRenderedPageBreak/>
              <w:t>β) Εάν το πιστοποιητικό εγγραφής ή η πιστοποίηση διατίθεται ηλεκτρονικά, αναφέρετε:</w:t>
            </w:r>
          </w:p>
          <w:p w:rsidR="00E00AB5" w:rsidRDefault="00E00AB5" w:rsidP="00AF7AB1">
            <w:pPr>
              <w:widowControl w:val="0"/>
              <w:suppressAutoHyphens w:val="0"/>
              <w:spacing w:after="0"/>
              <w:ind w:firstLine="0"/>
            </w:pPr>
            <w:r>
              <w:t>γ) Αναφέρετε τα δικαιολογητικά στα οποία βασίζ</w:t>
            </w:r>
            <w:r>
              <w:t>ε</w:t>
            </w:r>
            <w:r>
              <w:t>ται η εγγραφή ή η πιστοποίηση και, κατά περίπτ</w:t>
            </w:r>
            <w:r>
              <w:t>ω</w:t>
            </w:r>
            <w:r>
              <w:t>ση, την κατάταξη στον επίσημο κατάλογο</w:t>
            </w:r>
            <w:r w:rsidRPr="009A0E61">
              <w:rPr>
                <w:rStyle w:val="a5"/>
                <w:vertAlign w:val="superscript"/>
              </w:rPr>
              <w:endnoteReference w:id="5"/>
            </w:r>
            <w:r>
              <w:t>:</w:t>
            </w:r>
          </w:p>
          <w:p w:rsidR="00E00AB5" w:rsidRDefault="00E00AB5" w:rsidP="00AF7AB1">
            <w:pPr>
              <w:widowControl w:val="0"/>
              <w:suppressAutoHyphens w:val="0"/>
              <w:spacing w:after="0"/>
              <w:ind w:firstLine="0"/>
              <w:rPr>
                <w:b/>
              </w:rPr>
            </w:pPr>
            <w:r>
              <w:t>δ) Η εγγραφή ή η πιστοποίηση καλύπτει όλα τα απαιτούμενα κριτήρια επιλογής;</w:t>
            </w:r>
          </w:p>
          <w:p w:rsidR="00E00AB5" w:rsidRDefault="00E00AB5" w:rsidP="00AF7AB1">
            <w:pPr>
              <w:widowControl w:val="0"/>
              <w:suppressAutoHyphens w:val="0"/>
              <w:spacing w:after="0"/>
              <w:ind w:firstLine="0"/>
              <w:rPr>
                <w:b/>
                <w:u w:val="single"/>
              </w:rPr>
            </w:pPr>
            <w:r>
              <w:rPr>
                <w:b/>
              </w:rPr>
              <w:t>Εάν όχι:</w:t>
            </w:r>
          </w:p>
          <w:p w:rsidR="00E00AB5" w:rsidRDefault="00E00AB5" w:rsidP="00AF7AB1">
            <w:pPr>
              <w:widowControl w:val="0"/>
              <w:suppressAutoHyphens w:val="0"/>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w:t>
            </w:r>
            <w:r>
              <w:rPr>
                <w:b/>
                <w:i/>
              </w:rPr>
              <w:t>μ</w:t>
            </w:r>
            <w:r>
              <w:rPr>
                <w:b/>
                <w:i/>
              </w:rPr>
              <w:t>βασης:</w:t>
            </w:r>
          </w:p>
          <w:p w:rsidR="00E00AB5" w:rsidRDefault="00E00AB5" w:rsidP="00AF7AB1">
            <w:pPr>
              <w:widowControl w:val="0"/>
              <w:suppressAutoHyphens w:val="0"/>
              <w:spacing w:after="0"/>
              <w:ind w:firstLine="0"/>
            </w:pPr>
            <w:r>
              <w:t>ε) Ο οικονομικός φορέας θα είναι σε θέση να πρ</w:t>
            </w:r>
            <w:r>
              <w:t>ο</w:t>
            </w:r>
            <w:r>
              <w:t xml:space="preserve">σκομίσει </w:t>
            </w:r>
            <w:r>
              <w:rPr>
                <w:b/>
              </w:rPr>
              <w:t>βεβαίωση</w:t>
            </w:r>
            <w:r>
              <w:t xml:space="preserve"> πληρωμής εισφορών κοινων</w:t>
            </w:r>
            <w:r>
              <w:t>ι</w:t>
            </w:r>
            <w:r>
              <w:t>κής ασφάλισης και φόρων ή να παράσχει πληρ</w:t>
            </w:r>
            <w:r>
              <w:t>ο</w:t>
            </w:r>
            <w:r>
              <w:t>φορίες που θα δίνουν τη δυνατότητα στην αναθ</w:t>
            </w:r>
            <w:r>
              <w:t>έ</w:t>
            </w:r>
            <w:r>
              <w:t>τουσα αρχή ή στον αναθέτοντα φορέα να τη λάβει απευθείας μέσω πρόσβασης σε εθνική βάση δ</w:t>
            </w:r>
            <w:r>
              <w:t>ε</w:t>
            </w:r>
            <w:r>
              <w:t>δομένων σε οποιοδήποτε κράτος μέλος αυτή δι</w:t>
            </w:r>
            <w:r>
              <w:t>α</w:t>
            </w:r>
            <w:r>
              <w:t>τίθεται δωρεάν;</w:t>
            </w:r>
          </w:p>
          <w:p w:rsidR="00E00AB5" w:rsidRDefault="00E00AB5" w:rsidP="00AF7AB1">
            <w:pPr>
              <w:widowControl w:val="0"/>
              <w:suppressAutoHyphens w:val="0"/>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rPr>
                <w:i/>
              </w:rPr>
              <w:t>β) (διαδικτυακή διεύθυνση, αρχή ή φορέας έκδ</w:t>
            </w:r>
            <w:r>
              <w:rPr>
                <w:i/>
              </w:rPr>
              <w:t>ο</w:t>
            </w:r>
            <w:r>
              <w:rPr>
                <w:i/>
              </w:rPr>
              <w:t>σης, επακριβή στοιχεία αναφοράς των εγγρ</w:t>
            </w:r>
            <w:r>
              <w:rPr>
                <w:i/>
              </w:rPr>
              <w:t>ά</w:t>
            </w:r>
            <w:r>
              <w:rPr>
                <w:i/>
              </w:rPr>
              <w:t>φων):[……][……][……][……]</w:t>
            </w:r>
          </w:p>
          <w:p w:rsidR="00E00AB5" w:rsidRDefault="00E00AB5" w:rsidP="00AF7AB1">
            <w:pPr>
              <w:widowControl w:val="0"/>
              <w:suppressAutoHyphens w:val="0"/>
              <w:spacing w:after="0"/>
              <w:ind w:firstLine="0"/>
            </w:pPr>
            <w:r>
              <w:t>γ)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δ)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ε)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AF7AB1">
            <w:pPr>
              <w:widowControl w:val="0"/>
              <w:suppressAutoHyphens w:val="0"/>
              <w:spacing w:after="0"/>
              <w:ind w:firstLine="0"/>
            </w:pPr>
            <w:r>
              <w:rPr>
                <w:i/>
              </w:rPr>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συμμετέχει στη διαδικασία σύναψης δημόσιας σύμβασης από κοινού με ά</w:t>
            </w:r>
            <w:r>
              <w:t>λ</w:t>
            </w:r>
            <w:r>
              <w:t>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357672">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AF7AB1">
            <w:pPr>
              <w:widowControl w:val="0"/>
              <w:suppressAutoHyphens w:val="0"/>
              <w:spacing w:after="0"/>
              <w:ind w:firstLine="0"/>
            </w:pPr>
            <w:r>
              <w:rPr>
                <w:b/>
                <w:i/>
              </w:rPr>
              <w:t>Εάν ναι</w:t>
            </w:r>
            <w:r>
              <w:rPr>
                <w:i/>
              </w:rPr>
              <w:t>, μεριμνήστε για την υποβολή χωριστού εντύπου ΤΕΥΔ από τους άλλους εμπλεκόμενους οικον</w:t>
            </w:r>
            <w:r>
              <w:rPr>
                <w:i/>
              </w:rPr>
              <w:t>ο</w:t>
            </w:r>
            <w:r>
              <w:rPr>
                <w:i/>
              </w:rPr>
              <w:t>μικούς φορείς.</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rPr>
                <w:color w:val="000000"/>
              </w:rPr>
            </w:pPr>
            <w:r>
              <w:t>α) Α</w:t>
            </w:r>
            <w:r>
              <w:rPr>
                <w:color w:val="000000"/>
              </w:rPr>
              <w:t>ναφέρετε τον ρόλο του οικονομικού φορέα στην ένωση ή κοινοπραξία   (επικεφαλής, υπεύθ</w:t>
            </w:r>
            <w:r>
              <w:rPr>
                <w:color w:val="000000"/>
              </w:rPr>
              <w:t>υ</w:t>
            </w:r>
            <w:r>
              <w:rPr>
                <w:color w:val="000000"/>
              </w:rPr>
              <w:t>νος για συγκεκριμένα καθήκοντα …):</w:t>
            </w:r>
          </w:p>
          <w:p w:rsidR="00E00AB5" w:rsidRDefault="00E00AB5" w:rsidP="00AF7AB1">
            <w:pPr>
              <w:widowControl w:val="0"/>
              <w:suppressAutoHyphens w:val="0"/>
              <w:spacing w:after="0"/>
              <w:ind w:firstLine="0"/>
            </w:pPr>
            <w:r>
              <w:rPr>
                <w:color w:val="000000"/>
              </w:rPr>
              <w:t>β) Προσδιορίστε τους άλλους οικονομικούς φορείς που συμμετ</w:t>
            </w:r>
            <w:r>
              <w:t>έχουν από κοινού στη διαδικασία σ</w:t>
            </w:r>
            <w:r>
              <w:t>ύ</w:t>
            </w:r>
            <w:r>
              <w:t>ναψης δημόσιας σύμβασης:</w:t>
            </w:r>
          </w:p>
          <w:p w:rsidR="00E00AB5" w:rsidRDefault="00E00AB5" w:rsidP="00AF7AB1">
            <w:pPr>
              <w:widowControl w:val="0"/>
              <w:suppressAutoHyphens w:val="0"/>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β)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γ)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Κατά περίπτωση, αναφορά του τμήματος  ή των τμημάτων για τα οποία ο οικονομικός φορέας επ</w:t>
            </w:r>
            <w:r>
              <w:t>ι</w:t>
            </w:r>
            <w:r>
              <w:lastRenderedPageBreak/>
              <w:t>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lastRenderedPageBreak/>
              <w:t>[   ]</w:t>
            </w:r>
          </w:p>
        </w:tc>
      </w:tr>
    </w:tbl>
    <w:p w:rsidR="00E00AB5" w:rsidRDefault="00E00AB5" w:rsidP="00AF7AB1">
      <w:pPr>
        <w:widowControl w:val="0"/>
        <w:suppressAutoHyphens w:val="0"/>
      </w:pPr>
    </w:p>
    <w:p w:rsidR="00E00AB5" w:rsidRDefault="00E00AB5" w:rsidP="00AF7AB1">
      <w:pPr>
        <w:widowControl w:val="0"/>
        <w:suppressAutoHyphens w:val="0"/>
        <w:ind w:firstLine="0"/>
        <w:jc w:val="center"/>
        <w:rPr>
          <w:i/>
        </w:rPr>
      </w:pPr>
      <w:r>
        <w:rPr>
          <w:b/>
          <w:bCs/>
        </w:rPr>
        <w:t>Β: Πληροφορίες σχετικά με τους νόμιμους εκπροσώπους του οικονομικού φορέα</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FFFFFF"/>
        <w:suppressAutoHyphens w:val="0"/>
        <w:ind w:firstLine="0"/>
        <w:rPr>
          <w:b/>
          <w:i/>
        </w:rPr>
      </w:pPr>
      <w:r>
        <w:rPr>
          <w:i/>
        </w:rPr>
        <w:t>Κατά περίπτωση, αναφέρετε το όνομα και τη διεύθυνση του προσώπου ή των προσώπων που είναι αρμ</w:t>
      </w:r>
      <w:r>
        <w:rPr>
          <w:i/>
        </w:rPr>
        <w:t>ό</w:t>
      </w:r>
      <w:r>
        <w:rPr>
          <w:i/>
        </w:rPr>
        <w:t>δια/εξουσιοδοτημένα να εκπροσωπούν τον οικονομικό φορέα για τους σκοπούς της παρούσας διαδικασίας ανάθεσης δημόσιας σύμβασης:</w:t>
      </w:r>
    </w:p>
    <w:tbl>
      <w:tblPr>
        <w:tblW w:w="9639" w:type="dxa"/>
        <w:jc w:val="center"/>
        <w:tblLayout w:type="fixed"/>
        <w:tblLook w:val="0000" w:firstRow="0" w:lastRow="0" w:firstColumn="0" w:lastColumn="0" w:noHBand="0" w:noVBand="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color w:val="000000"/>
              </w:rPr>
            </w:pPr>
            <w:r>
              <w:t>Ονοματεπώνυμο</w:t>
            </w:r>
          </w:p>
          <w:p w:rsidR="00E00AB5" w:rsidRDefault="00E00AB5" w:rsidP="00AF7AB1">
            <w:pPr>
              <w:widowControl w:val="0"/>
              <w:suppressAutoHyphens w:val="0"/>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ind w:left="850" w:firstLine="0"/>
      </w:pPr>
    </w:p>
    <w:p w:rsidR="00E00AB5" w:rsidRDefault="00E00AB5" w:rsidP="00AF7AB1">
      <w:pPr>
        <w:widowControl w:val="0"/>
        <w:suppressAutoHyphens w:val="0"/>
        <w:ind w:left="850" w:firstLine="0"/>
        <w:jc w:val="center"/>
        <w:rPr>
          <w:b/>
          <w:i/>
        </w:rPr>
      </w:pPr>
      <w:r>
        <w:rPr>
          <w:b/>
          <w:bCs/>
        </w:rPr>
        <w:t>Γ: Πληροφορίες σχετικά με τη στήριξη στις ικανότητες άλλων ΦΟΡΕΩΝ</w:t>
      </w:r>
      <w:r>
        <w:rPr>
          <w:rStyle w:val="aa"/>
          <w:b/>
          <w:bCs/>
        </w:rPr>
        <w:endnoteReference w:id="7"/>
      </w:r>
      <w:r>
        <w:t xml:space="preserve"> </w:t>
      </w:r>
    </w:p>
    <w:tbl>
      <w:tblPr>
        <w:tblW w:w="9639" w:type="dxa"/>
        <w:jc w:val="center"/>
        <w:tblLayout w:type="fixed"/>
        <w:tblLook w:val="0000" w:firstRow="0" w:lastRow="0" w:firstColumn="0" w:lastColumn="0" w:noHBand="0" w:noVBand="0"/>
      </w:tblPr>
      <w:tblGrid>
        <w:gridCol w:w="4819"/>
        <w:gridCol w:w="4820"/>
      </w:tblGrid>
      <w:tr w:rsidR="00E00AB5" w:rsidTr="00D20513">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BA7EA0"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A7EA0" w:rsidRDefault="00E00AB5" w:rsidP="00AF7AB1">
            <w:pPr>
              <w:widowControl w:val="0"/>
              <w:suppressAutoHyphens w:val="0"/>
              <w:spacing w:after="0"/>
              <w:ind w:firstLine="0"/>
              <w:rPr>
                <w:kern w:val="22"/>
              </w:rPr>
            </w:pPr>
            <w:r w:rsidRPr="00BA7EA0">
              <w:rPr>
                <w:kern w:val="22"/>
              </w:rPr>
              <w:t xml:space="preserve">Ο οικονομικός φορέας στηρίζεται στις ικανότητες άλλων οικονομικών φορέων προκειμένου να </w:t>
            </w:r>
            <w:r w:rsidRPr="00BA7EA0">
              <w:rPr>
                <w:kern w:val="22"/>
              </w:rPr>
              <w:t>α</w:t>
            </w:r>
            <w:r w:rsidRPr="00BA7EA0">
              <w:rPr>
                <w:kern w:val="22"/>
              </w:rPr>
              <w:t>νταποκριθεί στα κριτήρια επιλογής που καθορίζ</w:t>
            </w:r>
            <w:r w:rsidRPr="00BA7EA0">
              <w:rPr>
                <w:kern w:val="22"/>
              </w:rPr>
              <w:t>ο</w:t>
            </w:r>
            <w:r w:rsidRPr="00BA7EA0">
              <w:rPr>
                <w:kern w:val="22"/>
              </w:rPr>
              <w:t>νται στο μέρος IV και στα (τυχόν) κριτήρια και κ</w:t>
            </w:r>
            <w:r w:rsidRPr="00BA7EA0">
              <w:rPr>
                <w:kern w:val="22"/>
              </w:rPr>
              <w:t>α</w:t>
            </w:r>
            <w:r w:rsidRPr="00BA7EA0">
              <w:rPr>
                <w:kern w:val="22"/>
              </w:rPr>
              <w:t xml:space="preserve">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A7EA0" w:rsidRDefault="00E00AB5" w:rsidP="00AF7AB1">
            <w:pPr>
              <w:widowControl w:val="0"/>
              <w:suppressAutoHyphens w:val="0"/>
              <w:spacing w:after="0"/>
              <w:ind w:firstLine="0"/>
              <w:rPr>
                <w:kern w:val="22"/>
              </w:rPr>
            </w:pPr>
            <w:r w:rsidRPr="00BA7EA0">
              <w:rPr>
                <w:kern w:val="22"/>
              </w:rPr>
              <w:t>[]Ναι []Όχι</w:t>
            </w:r>
          </w:p>
        </w:tc>
      </w:tr>
    </w:tbl>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από τους σχετικούς φορείς, δε</w:t>
      </w:r>
      <w:r>
        <w:rPr>
          <w:i/>
        </w:rPr>
        <w:t>ό</w:t>
      </w:r>
      <w:r>
        <w:rPr>
          <w:i/>
        </w:rPr>
        <w:t xml:space="preserve">ντως συμπληρωμένο και υπογεγραμμένο από τους νομίμους εκπροσώπους αυτών.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i/>
        </w:rPr>
        <w:t>Επισημαίνεται ότι θα πρέπει να περιλαμβάνονται επίσης το τεχνικό προσωπικό ή οι τεχνικές υπηρεσίες, ε</w:t>
      </w:r>
      <w:r>
        <w:rPr>
          <w:i/>
        </w:rPr>
        <w:t>ί</w:t>
      </w:r>
      <w:r>
        <w:rPr>
          <w:i/>
        </w:rPr>
        <w:t>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w:t>
      </w:r>
      <w:r>
        <w:rPr>
          <w:i/>
        </w:rPr>
        <w:t>η</w:t>
      </w:r>
      <w:r>
        <w:rPr>
          <w:i/>
        </w:rPr>
        <w:t xml:space="preserve">ρεσίες που θα έχει στη διάθεσή του ο οικονομικός φορέας για την εκτέλεση της σύμβασης.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42E92" w:rsidRDefault="00442E92">
      <w:pPr>
        <w:suppressAutoHyphens w:val="0"/>
        <w:spacing w:after="0" w:line="240" w:lineRule="auto"/>
        <w:ind w:firstLine="0"/>
        <w:jc w:val="left"/>
      </w:pPr>
      <w:r>
        <w:br w:type="page"/>
      </w:r>
    </w:p>
    <w:p w:rsidR="00E00AB5" w:rsidRPr="00E00AB5" w:rsidRDefault="00E00AB5" w:rsidP="00AF7AB1">
      <w:pPr>
        <w:widowControl w:val="0"/>
        <w:suppressAutoHyphens w:val="0"/>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639" w:type="dxa"/>
        <w:jc w:val="center"/>
        <w:tblLayout w:type="fixed"/>
        <w:tblLook w:val="0000" w:firstRow="0" w:lastRow="0" w:firstColumn="0" w:lastColumn="0" w:noHBand="0" w:noVBand="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BA7EA0"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A7EA0" w:rsidRDefault="00E00AB5" w:rsidP="00AF7AB1">
            <w:pPr>
              <w:widowControl w:val="0"/>
              <w:suppressAutoHyphens w:val="0"/>
              <w:spacing w:after="0"/>
              <w:ind w:firstLine="0"/>
              <w:rPr>
                <w:kern w:val="22"/>
              </w:rPr>
            </w:pPr>
            <w:r w:rsidRPr="00BA7EA0">
              <w:rPr>
                <w:kern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A7EA0" w:rsidRDefault="00E00AB5" w:rsidP="00AF7AB1">
            <w:pPr>
              <w:widowControl w:val="0"/>
              <w:suppressAutoHyphens w:val="0"/>
              <w:spacing w:after="0"/>
              <w:ind w:firstLine="0"/>
              <w:rPr>
                <w:kern w:val="22"/>
              </w:rPr>
            </w:pPr>
            <w:r w:rsidRPr="00BA7EA0">
              <w:rPr>
                <w:kern w:val="22"/>
              </w:rPr>
              <w:t>[]Ναι []Όχι</w:t>
            </w:r>
          </w:p>
          <w:p w:rsidR="00335746" w:rsidRPr="00BA7EA0" w:rsidRDefault="00335746" w:rsidP="00AF7AB1">
            <w:pPr>
              <w:widowControl w:val="0"/>
              <w:suppressAutoHyphens w:val="0"/>
              <w:spacing w:after="0"/>
              <w:ind w:firstLine="0"/>
              <w:rPr>
                <w:kern w:val="22"/>
              </w:rPr>
            </w:pPr>
          </w:p>
          <w:p w:rsidR="00E00AB5" w:rsidRPr="00BA7EA0" w:rsidRDefault="00E00AB5" w:rsidP="00AF7AB1">
            <w:pPr>
              <w:widowControl w:val="0"/>
              <w:suppressAutoHyphens w:val="0"/>
              <w:spacing w:after="0"/>
              <w:ind w:firstLine="0"/>
              <w:rPr>
                <w:kern w:val="22"/>
              </w:rPr>
            </w:pPr>
            <w:r w:rsidRPr="00BA7EA0">
              <w:rPr>
                <w:kern w:val="22"/>
              </w:rPr>
              <w:t xml:space="preserve">Εάν </w:t>
            </w:r>
            <w:r w:rsidRPr="00BA7EA0">
              <w:rPr>
                <w:b/>
                <w:kern w:val="22"/>
              </w:rPr>
              <w:t xml:space="preserve">ναι </w:t>
            </w:r>
            <w:r w:rsidRPr="00BA7EA0">
              <w:rPr>
                <w:kern w:val="22"/>
              </w:rPr>
              <w:t>παραθέστε κατάλογο των προτεινόμενων υπεργολάβων και το ποσοστ</w:t>
            </w:r>
            <w:r w:rsidR="00C441BF" w:rsidRPr="00BA7EA0">
              <w:rPr>
                <w:kern w:val="22"/>
              </w:rPr>
              <w:t>ό της σύμβασης που θα αναλάβουν</w:t>
            </w:r>
            <w:r w:rsidRPr="00BA7EA0">
              <w:rPr>
                <w:kern w:val="22"/>
              </w:rPr>
              <w:t xml:space="preserve">: </w:t>
            </w:r>
          </w:p>
          <w:p w:rsidR="00E00AB5" w:rsidRPr="00BA7EA0" w:rsidRDefault="00E00AB5" w:rsidP="00AF7AB1">
            <w:pPr>
              <w:widowControl w:val="0"/>
              <w:suppressAutoHyphens w:val="0"/>
              <w:spacing w:after="0"/>
              <w:ind w:firstLine="0"/>
              <w:rPr>
                <w:kern w:val="22"/>
              </w:rPr>
            </w:pPr>
            <w:r w:rsidRPr="00BA7EA0">
              <w:rPr>
                <w:kern w:val="22"/>
              </w:rPr>
              <w:t>[…]</w:t>
            </w:r>
          </w:p>
        </w:tc>
      </w:tr>
    </w:tbl>
    <w:p w:rsidR="00E00AB5" w:rsidRDefault="00E00AB5" w:rsidP="00AF7AB1">
      <w:pPr>
        <w:pStyle w:val="ChapterTitle"/>
        <w:keepNext w:val="0"/>
        <w:widowControl w:val="0"/>
        <w:pBdr>
          <w:top w:val="single" w:sz="4" w:space="1" w:color="000000"/>
          <w:left w:val="single" w:sz="4" w:space="4" w:color="000000"/>
          <w:bottom w:val="single" w:sz="4" w:space="1" w:color="000000"/>
          <w:right w:val="single" w:sz="4" w:space="4" w:color="000000"/>
        </w:pBdr>
        <w:shd w:val="clear" w:color="auto" w:fill="BFBFBF"/>
        <w:suppressAutoHyphens w:val="0"/>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w:t>
      </w:r>
      <w:r>
        <w:rPr>
          <w:i/>
          <w:u w:val="single"/>
        </w:rPr>
        <w:t>υ</w:t>
      </w:r>
      <w:r>
        <w:rPr>
          <w:i/>
          <w:u w:val="single"/>
        </w:rPr>
        <w:t xml:space="preserve">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w:t>
      </w:r>
      <w:r>
        <w:rPr>
          <w:i/>
          <w:u w:val="single"/>
        </w:rPr>
        <w:t>ά</w:t>
      </w:r>
      <w:r>
        <w:rPr>
          <w:i/>
          <w:u w:val="single"/>
        </w:rPr>
        <w:t xml:space="preserve">βο (ή κατηγορία υπεργολάβων). </w:t>
      </w:r>
    </w:p>
    <w:p w:rsidR="00DF421F" w:rsidRDefault="00DF421F" w:rsidP="00AF7AB1">
      <w:pPr>
        <w:widowControl w:val="0"/>
        <w:suppressAutoHyphens w:val="0"/>
        <w:jc w:val="center"/>
        <w:rPr>
          <w:b/>
          <w:bCs/>
          <w:u w:val="single"/>
        </w:rPr>
      </w:pPr>
    </w:p>
    <w:p w:rsidR="00DF421F" w:rsidRPr="00DF421F" w:rsidRDefault="00DF421F" w:rsidP="00AF7AB1">
      <w:pPr>
        <w:widowControl w:val="0"/>
        <w:suppressAutoHyphens w:val="0"/>
        <w:spacing w:after="0" w:line="240" w:lineRule="auto"/>
        <w:ind w:firstLine="0"/>
        <w:jc w:val="left"/>
        <w:rPr>
          <w:bCs/>
        </w:rPr>
      </w:pPr>
      <w:r w:rsidRPr="00DF421F">
        <w:rPr>
          <w:bCs/>
        </w:rPr>
        <w:br w:type="page"/>
      </w:r>
    </w:p>
    <w:p w:rsidR="00E00AB5" w:rsidRDefault="00E00AB5" w:rsidP="00AF7AB1">
      <w:pPr>
        <w:widowControl w:val="0"/>
        <w:suppressAutoHyphens w:val="0"/>
        <w:jc w:val="center"/>
        <w:rPr>
          <w:b/>
          <w:bCs/>
          <w:color w:val="000000"/>
        </w:rPr>
      </w:pPr>
      <w:r>
        <w:rPr>
          <w:b/>
          <w:bCs/>
          <w:u w:val="single"/>
        </w:rPr>
        <w:lastRenderedPageBreak/>
        <w:t>Μέρος III: Λόγοι αποκλεισμού</w:t>
      </w:r>
    </w:p>
    <w:p w:rsidR="00E00AB5" w:rsidRDefault="00E00AB5" w:rsidP="00AF7AB1">
      <w:pPr>
        <w:widowControl w:val="0"/>
        <w:suppressAutoHyphens w:val="0"/>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jc w:val="left"/>
        <w:rPr>
          <w:color w:val="000000"/>
        </w:rPr>
      </w:pPr>
      <w:r>
        <w:t>Στο άρθρο 73 παρ. 1 ορίζονται οι ακόλουθοι λόγοι αποκλεισμού:</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9639" w:type="dxa"/>
        <w:jc w:val="center"/>
        <w:tblLayout w:type="fixed"/>
        <w:tblLook w:val="0000" w:firstRow="0" w:lastRow="0" w:firstColumn="0" w:lastColumn="0" w:noHBand="0" w:noVBand="0"/>
      </w:tblPr>
      <w:tblGrid>
        <w:gridCol w:w="4819"/>
        <w:gridCol w:w="4820"/>
      </w:tblGrid>
      <w:tr w:rsidR="00E00AB5" w:rsidTr="00D2051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r>
              <w:rPr>
                <w:b/>
                <w:bCs/>
                <w:i/>
                <w:iCs/>
              </w:rPr>
              <w:t>Απάντηση:</w:t>
            </w:r>
          </w:p>
        </w:tc>
      </w:tr>
      <w:tr w:rsidR="00E00AB5" w:rsidTr="00D20513">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w:t>
            </w:r>
            <w:r>
              <w:t>ε</w:t>
            </w:r>
            <w:r>
              <w:t>ξουσία εκπροσώπησης, λήψης αποφάσεων ή ελέ</w:t>
            </w:r>
            <w:r>
              <w:t>γ</w:t>
            </w:r>
            <w:r>
              <w:t>χου σε αυτό για έναν από τους λόγους που παρ</w:t>
            </w:r>
            <w:r>
              <w:t>α</w:t>
            </w:r>
            <w:r>
              <w:t>τίθενται ανωτέρω (σημεία 1-6), ή καταδικαστική απόφαση η οποία έχει εκδοθεί πριν από πέντε έτη κατά το μέγιστο ή στην οποία έχει οριστεί απε</w:t>
            </w:r>
            <w:r>
              <w:t>υ</w:t>
            </w:r>
            <w:r>
              <w:t xml:space="preserve">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rPr>
                <w:i/>
              </w:rPr>
            </w:pPr>
            <w:r>
              <w:t>[] Ναι [] Όχι</w:t>
            </w: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t>[……][……][……][……]</w:t>
            </w:r>
            <w:r w:rsidRPr="00335746">
              <w:rPr>
                <w:rStyle w:val="a5"/>
                <w:vertAlign w:val="superscript"/>
              </w:rPr>
              <w:endnoteReference w:id="17"/>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αναφέρετε</w:t>
            </w:r>
            <w:r w:rsidRPr="00335746">
              <w:rPr>
                <w:rStyle w:val="a5"/>
                <w:vertAlign w:val="superscript"/>
              </w:rPr>
              <w:endnoteReference w:id="18"/>
            </w:r>
            <w:r>
              <w:t>:</w:t>
            </w:r>
          </w:p>
          <w:p w:rsidR="00E00AB5" w:rsidRDefault="00E00AB5" w:rsidP="00AF7AB1">
            <w:pPr>
              <w:widowControl w:val="0"/>
              <w:suppressAutoHyphens w:val="0"/>
              <w:spacing w:after="0"/>
              <w:ind w:firstLine="0"/>
            </w:pPr>
            <w:r>
              <w:t xml:space="preserve">α) Ημερομηνία της καταδικαστικής απόφασης προσδιορίζοντας ποιο από τα σημεία 1 έως 6 </w:t>
            </w:r>
            <w:r>
              <w:t>α</w:t>
            </w:r>
            <w:r>
              <w:t>φορά και τον λόγο ή τους λόγους της καταδίκης,</w:t>
            </w:r>
          </w:p>
          <w:p w:rsidR="00E00AB5" w:rsidRDefault="00E00AB5" w:rsidP="00AF7AB1">
            <w:pPr>
              <w:widowControl w:val="0"/>
              <w:suppressAutoHyphens w:val="0"/>
              <w:spacing w:after="0"/>
              <w:ind w:firstLine="0"/>
              <w:jc w:val="left"/>
            </w:pPr>
            <w:r>
              <w:t>β) Προσδιορίστε ποιος έχει καταδικαστεί [ ]·</w:t>
            </w:r>
          </w:p>
          <w:p w:rsidR="00E00AB5" w:rsidRDefault="00E00AB5" w:rsidP="00AF7AB1">
            <w:pPr>
              <w:widowControl w:val="0"/>
              <w:suppressAutoHyphens w:val="0"/>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p>
          <w:p w:rsidR="00E109F9" w:rsidRDefault="00E00AB5" w:rsidP="00AF7AB1">
            <w:pPr>
              <w:widowControl w:val="0"/>
              <w:suppressAutoHyphens w:val="0"/>
              <w:spacing w:after="0"/>
              <w:ind w:firstLine="0"/>
              <w:jc w:val="left"/>
            </w:pPr>
            <w:r>
              <w:t xml:space="preserve">α) Ημερομηνία:[   ], </w:t>
            </w:r>
          </w:p>
          <w:p w:rsidR="00E109F9" w:rsidRDefault="00E00AB5" w:rsidP="00AF7AB1">
            <w:pPr>
              <w:widowControl w:val="0"/>
              <w:suppressAutoHyphens w:val="0"/>
              <w:spacing w:after="0"/>
              <w:ind w:firstLine="0"/>
              <w:jc w:val="left"/>
            </w:pPr>
            <w:r>
              <w:t xml:space="preserve">σημείο-(-α): [   ], </w:t>
            </w:r>
          </w:p>
          <w:p w:rsidR="00E00AB5" w:rsidRDefault="00E00AB5" w:rsidP="00AF7AB1">
            <w:pPr>
              <w:widowControl w:val="0"/>
              <w:suppressAutoHyphens w:val="0"/>
              <w:spacing w:after="0"/>
              <w:ind w:firstLine="0"/>
              <w:jc w:val="left"/>
            </w:pPr>
            <w:r>
              <w:t>λόγος(-οι):[   ]</w:t>
            </w:r>
          </w:p>
          <w:p w:rsidR="00335746" w:rsidRDefault="00335746"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β) [……]</w:t>
            </w:r>
          </w:p>
          <w:p w:rsidR="00E00AB5" w:rsidRDefault="00E00AB5" w:rsidP="00AF7AB1">
            <w:pPr>
              <w:widowControl w:val="0"/>
              <w:suppressAutoHyphens w:val="0"/>
              <w:spacing w:after="0"/>
              <w:ind w:firstLine="0"/>
              <w:jc w:val="left"/>
              <w:rPr>
                <w:i/>
              </w:rPr>
            </w:pPr>
            <w:r>
              <w:t>γ) Διάρκεια της περιόδου αποκλεισμού [……] και σχετικό(-ά) σημείο(-α) [   ]</w:t>
            </w: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lastRenderedPageBreak/>
              <w:t>[……][……][……][……]</w:t>
            </w:r>
            <w:r w:rsidRPr="00335746">
              <w:rPr>
                <w:rStyle w:val="a5"/>
                <w:vertAlign w:val="superscript"/>
              </w:rPr>
              <w:endnoteReference w:id="19"/>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Σε περίπτωση καταδικαστικής απόφασης, ο οικ</w:t>
            </w:r>
            <w:r>
              <w:t>ο</w:t>
            </w:r>
            <w:r>
              <w:t>νομικός φορέας έχει λάβει μέτρα που να αποδε</w:t>
            </w:r>
            <w:r>
              <w:t>ι</w:t>
            </w:r>
            <w:r>
              <w:t>κνύουν την αξιοπιστία του παρά την ύπαρξη σχετ</w:t>
            </w:r>
            <w:r>
              <w:t>ι</w:t>
            </w:r>
            <w:r>
              <w:t>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pPr>
    </w:p>
    <w:p w:rsidR="00E00AB5" w:rsidRDefault="00E00AB5" w:rsidP="00AF7AB1">
      <w:pPr>
        <w:widowControl w:val="0"/>
        <w:suppressAutoHyphens w:val="0"/>
        <w:ind w:firstLine="0"/>
        <w:jc w:val="center"/>
        <w:rPr>
          <w:b/>
          <w:i/>
        </w:rPr>
      </w:pPr>
      <w:r>
        <w:rPr>
          <w:b/>
          <w:bCs/>
        </w:rPr>
        <w:t xml:space="preserve">Β: Λόγοι που σχετίζονται με την καταβολή φόρων ή εισφορών κοινωνικής ασφάλισης </w:t>
      </w:r>
    </w:p>
    <w:tbl>
      <w:tblPr>
        <w:tblW w:w="9639" w:type="dxa"/>
        <w:jc w:val="center"/>
        <w:tblInd w:w="5" w:type="dxa"/>
        <w:tblLayout w:type="fixed"/>
        <w:tblCellMar>
          <w:left w:w="0" w:type="dxa"/>
          <w:right w:w="0" w:type="dxa"/>
        </w:tblCellMar>
        <w:tblLook w:val="0000" w:firstRow="0" w:lastRow="0" w:firstColumn="0" w:lastColumn="0" w:noHBand="0" w:noVBand="0"/>
      </w:tblPr>
      <w:tblGrid>
        <w:gridCol w:w="4814"/>
        <w:gridCol w:w="4815"/>
        <w:gridCol w:w="10"/>
      </w:tblGrid>
      <w:tr w:rsidR="00E00AB5" w:rsidTr="0093758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Πληρωμή φόρων ή εισφορών κοινωνικής ασφάλ</w:t>
            </w:r>
            <w:r>
              <w:rPr>
                <w:b/>
                <w:i/>
              </w:rPr>
              <w:t>ι</w:t>
            </w:r>
            <w:r>
              <w:rPr>
                <w:b/>
                <w:i/>
              </w:rPr>
              <w:t>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 Ο οικονομικός φορέας έχει εκπληρώσει όλες </w:t>
            </w:r>
            <w:r>
              <w:rPr>
                <w:b/>
              </w:rPr>
              <w:t>τις υποχρεώσεις του όσον αφορά την πληρωμή φ</w:t>
            </w:r>
            <w:r>
              <w:rPr>
                <w:b/>
              </w:rPr>
              <w:t>ό</w:t>
            </w:r>
            <w:r>
              <w:rPr>
                <w:b/>
              </w:rPr>
              <w:t>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w:t>
            </w:r>
            <w:r>
              <w:t>α</w:t>
            </w:r>
            <w:r>
              <w:t>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93758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r>
              <w:t xml:space="preserve">Εάν όχι αναφέρετε: </w:t>
            </w:r>
          </w:p>
          <w:p w:rsidR="00E00AB5" w:rsidRDefault="00E00AB5" w:rsidP="00AF7AB1">
            <w:pPr>
              <w:widowControl w:val="0"/>
              <w:suppressAutoHyphens w:val="0"/>
              <w:snapToGrid w:val="0"/>
              <w:spacing w:after="0"/>
              <w:ind w:firstLine="0"/>
            </w:pPr>
            <w:r>
              <w:t>α) Χώρα ή κράτος μέλος για το οποίο πρόκειται:</w:t>
            </w:r>
          </w:p>
          <w:p w:rsidR="00E00AB5" w:rsidRDefault="00E00AB5" w:rsidP="00AF7AB1">
            <w:pPr>
              <w:widowControl w:val="0"/>
              <w:suppressAutoHyphens w:val="0"/>
              <w:snapToGrid w:val="0"/>
              <w:spacing w:after="0"/>
              <w:ind w:firstLine="0"/>
            </w:pPr>
            <w:r>
              <w:t>β) Ποιο είναι το σχετικό ποσό;</w:t>
            </w:r>
          </w:p>
          <w:p w:rsidR="00E00AB5" w:rsidRDefault="00E00AB5" w:rsidP="00AF7AB1">
            <w:pPr>
              <w:widowControl w:val="0"/>
              <w:suppressAutoHyphens w:val="0"/>
              <w:snapToGrid w:val="0"/>
              <w:spacing w:after="0"/>
              <w:ind w:firstLine="0"/>
            </w:pPr>
            <w:r>
              <w:t>γ)Πως διαπιστώθηκε η αθέτηση των υποχρεώσ</w:t>
            </w:r>
            <w:r>
              <w:t>ε</w:t>
            </w:r>
            <w:r>
              <w:t>ων;</w:t>
            </w:r>
          </w:p>
          <w:p w:rsidR="00E00AB5" w:rsidRDefault="00E00AB5" w:rsidP="00AF7AB1">
            <w:pPr>
              <w:widowControl w:val="0"/>
              <w:suppressAutoHyphens w:val="0"/>
              <w:snapToGrid w:val="0"/>
              <w:spacing w:after="0"/>
              <w:ind w:firstLine="0"/>
              <w:rPr>
                <w:b/>
              </w:rPr>
            </w:pPr>
            <w:r>
              <w:t>1) Μέσω δικαστικής ή διοικητικής απόφασης;</w:t>
            </w:r>
          </w:p>
          <w:p w:rsidR="00E00AB5" w:rsidRDefault="00E00AB5" w:rsidP="00AF7AB1">
            <w:pPr>
              <w:widowControl w:val="0"/>
              <w:suppressAutoHyphens w:val="0"/>
              <w:snapToGrid w:val="0"/>
              <w:spacing w:after="0"/>
              <w:ind w:firstLine="0"/>
            </w:pPr>
            <w:r>
              <w:rPr>
                <w:b/>
              </w:rPr>
              <w:t xml:space="preserve">- </w:t>
            </w:r>
            <w:r>
              <w:t>Η εν λόγω απόφαση είναι τελεσίδικη και δεσμε</w:t>
            </w:r>
            <w:r>
              <w:t>υ</w:t>
            </w:r>
            <w:r>
              <w:t>τική;</w:t>
            </w:r>
          </w:p>
          <w:p w:rsidR="00E00AB5" w:rsidRDefault="00E00AB5" w:rsidP="00AF7AB1">
            <w:pPr>
              <w:widowControl w:val="0"/>
              <w:suppressAutoHyphens w:val="0"/>
              <w:snapToGrid w:val="0"/>
              <w:spacing w:after="0"/>
              <w:ind w:firstLine="0"/>
            </w:pPr>
            <w:r>
              <w:t>- Αναφέρατε την ημερομηνία καταδίκης ή έκδοσης απόφασης</w:t>
            </w:r>
          </w:p>
          <w:p w:rsidR="00E00AB5" w:rsidRDefault="00E00AB5" w:rsidP="00AF7AB1">
            <w:pPr>
              <w:widowControl w:val="0"/>
              <w:suppressAutoHyphens w:val="0"/>
              <w:snapToGrid w:val="0"/>
              <w:spacing w:after="0"/>
              <w:ind w:firstLine="0"/>
            </w:pPr>
            <w:r>
              <w:t>- Σε περίπτωση καταδικαστικής απόφασης, εφόσον ορίζεται απευθείας σε αυτήν, τη διάρκεια της π</w:t>
            </w:r>
            <w:r>
              <w:t>ε</w:t>
            </w:r>
            <w:r>
              <w:t>ριόδου αποκλεισμού:</w:t>
            </w:r>
          </w:p>
          <w:p w:rsidR="00E00AB5" w:rsidRDefault="00576263" w:rsidP="00AF7AB1">
            <w:pPr>
              <w:widowControl w:val="0"/>
              <w:suppressAutoHyphens w:val="0"/>
              <w:snapToGrid w:val="0"/>
              <w:spacing w:after="0"/>
              <w:ind w:firstLine="0"/>
              <w:jc w:val="left"/>
            </w:pPr>
            <w:r>
              <w:t>2) Με άλλα μέσα;</w:t>
            </w:r>
            <w:r w:rsidR="00E00AB5">
              <w:t xml:space="preserve"> Διευκρινήστε:</w:t>
            </w:r>
          </w:p>
          <w:p w:rsidR="00E00AB5" w:rsidRDefault="00E00AB5" w:rsidP="00AF7AB1">
            <w:pPr>
              <w:widowControl w:val="0"/>
              <w:suppressAutoHyphens w:val="0"/>
              <w:snapToGrid w:val="0"/>
              <w:spacing w:after="0"/>
              <w:ind w:firstLine="0"/>
              <w:jc w:val="left"/>
              <w:rPr>
                <w:b/>
                <w:bCs/>
              </w:rPr>
            </w:pPr>
            <w:r>
              <w:t>δ) Ο οικονομικός φορέας έχει εκπληρώσει τις υπ</w:t>
            </w:r>
            <w:r>
              <w:t>ο</w:t>
            </w:r>
            <w:r>
              <w:t>χρεώσεις του είτε καταβάλλοντας τους φόρους ή τις εισφορές κοινωνικής ασφάλισης που οφείλει συμπεριλαμβανόμενων  κατά περίπτωση, των δ</w:t>
            </w:r>
            <w:r>
              <w:t>ε</w:t>
            </w:r>
            <w:r>
              <w:t>δουλευμένων τόκων ή των προστίμων, είτε υπ</w:t>
            </w:r>
            <w:r>
              <w:t>α</w:t>
            </w:r>
            <w:r>
              <w:t>γόμενος σε δεσμευτικό διακανονισμό για την κ</w:t>
            </w:r>
            <w:r>
              <w:t>α</w:t>
            </w:r>
            <w:r>
              <w:t>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AF7AB1">
                  <w:pPr>
                    <w:widowControl w:val="0"/>
                    <w:suppressAutoHyphens w:val="0"/>
                    <w:spacing w:after="0"/>
                    <w:ind w:firstLine="0"/>
                    <w:jc w:val="left"/>
                  </w:pPr>
                  <w:r>
                    <w:rPr>
                      <w:b/>
                      <w:bCs/>
                    </w:rPr>
                    <w:t>ΦΟΡΟΙ</w:t>
                  </w:r>
                </w:p>
                <w:p w:rsidR="00E00AB5" w:rsidRDefault="00E00AB5" w:rsidP="00AF7AB1">
                  <w:pPr>
                    <w:widowControl w:val="0"/>
                    <w:suppressAutoHyphens w:val="0"/>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AF7AB1">
                  <w:pPr>
                    <w:widowControl w:val="0"/>
                    <w:suppressAutoHyphens w:val="0"/>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rPr>
                      <w:sz w:val="21"/>
                      <w:szCs w:val="21"/>
                    </w:rPr>
                  </w:pPr>
                  <w:r>
                    <w:t xml:space="preserve">δ) [] Ναι [] Όχι </w:t>
                  </w:r>
                </w:p>
                <w:p w:rsidR="00E00AB5" w:rsidRDefault="00E00AB5" w:rsidP="00AF7AB1">
                  <w:pPr>
                    <w:widowControl w:val="0"/>
                    <w:suppressAutoHyphens w:val="0"/>
                    <w:spacing w:after="0"/>
                    <w:ind w:firstLine="0"/>
                    <w:jc w:val="left"/>
                  </w:pPr>
                  <w:r>
                    <w:rPr>
                      <w:sz w:val="21"/>
                      <w:szCs w:val="21"/>
                    </w:rPr>
                    <w:t>Εάν ναι, να αναφε</w:t>
                  </w:r>
                  <w:r>
                    <w:rPr>
                      <w:sz w:val="21"/>
                      <w:szCs w:val="21"/>
                    </w:rPr>
                    <w:t>ρ</w:t>
                  </w:r>
                  <w:r>
                    <w:rPr>
                      <w:sz w:val="21"/>
                      <w:szCs w:val="21"/>
                    </w:rPr>
                    <w:t>θούν λεπτομερείς πλ</w:t>
                  </w:r>
                  <w:r>
                    <w:rPr>
                      <w:sz w:val="21"/>
                      <w:szCs w:val="21"/>
                    </w:rPr>
                    <w:t>η</w:t>
                  </w:r>
                  <w:r>
                    <w:rPr>
                      <w:sz w:val="21"/>
                      <w:szCs w:val="21"/>
                    </w:rPr>
                    <w:t>ροφορίες</w:t>
                  </w:r>
                </w:p>
                <w:p w:rsidR="00E00AB5" w:rsidRDefault="00E00AB5" w:rsidP="00AF7AB1">
                  <w:pPr>
                    <w:widowControl w:val="0"/>
                    <w:suppressAutoHyphens w:val="0"/>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pPr>
                  <w:r>
                    <w:t xml:space="preserve">δ) [] Ναι [] Όχι </w:t>
                  </w:r>
                </w:p>
                <w:p w:rsidR="00E00AB5" w:rsidRDefault="00E00AB5" w:rsidP="00AF7AB1">
                  <w:pPr>
                    <w:widowControl w:val="0"/>
                    <w:suppressAutoHyphens w:val="0"/>
                    <w:spacing w:after="0"/>
                    <w:ind w:firstLine="0"/>
                    <w:jc w:val="left"/>
                  </w:pPr>
                  <w:r>
                    <w:t>Εάν ναι, να αναφε</w:t>
                  </w:r>
                  <w:r>
                    <w:t>ρ</w:t>
                  </w:r>
                  <w:r>
                    <w:t>θούν λεπτομερείς πλ</w:t>
                  </w:r>
                  <w:r>
                    <w:t>η</w:t>
                  </w:r>
                  <w:r>
                    <w:t>ροφορίες</w:t>
                  </w:r>
                </w:p>
                <w:p w:rsidR="00E00AB5" w:rsidRDefault="00E00AB5" w:rsidP="00AF7AB1">
                  <w:pPr>
                    <w:widowControl w:val="0"/>
                    <w:suppressAutoHyphens w:val="0"/>
                    <w:spacing w:after="0"/>
                    <w:ind w:firstLine="0"/>
                  </w:pPr>
                  <w:r>
                    <w:t>[……]</w:t>
                  </w:r>
                </w:p>
              </w:tc>
            </w:tr>
          </w:tbl>
          <w:p w:rsidR="00E00AB5" w:rsidRDefault="00E00AB5" w:rsidP="00AF7AB1">
            <w:pPr>
              <w:widowControl w:val="0"/>
              <w:suppressAutoHyphens w:val="0"/>
              <w:spacing w:after="0"/>
              <w:ind w:firstLine="0"/>
              <w:jc w:val="left"/>
            </w:pP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rPr>
            </w:pPr>
            <w:r>
              <w:rPr>
                <w:i/>
              </w:rPr>
              <w:t>Εάν η σχετική τεκμηρίωση όσον αφορά την κατ</w:t>
            </w:r>
            <w:r>
              <w:rPr>
                <w:i/>
              </w:rPr>
              <w:t>α</w:t>
            </w:r>
            <w:r>
              <w:rPr>
                <w:i/>
              </w:rPr>
              <w:t>βολή των φόρων ή εισφορών κοινωνικής ασφάλ</w:t>
            </w:r>
            <w:r>
              <w:rPr>
                <w:i/>
              </w:rPr>
              <w:t>ι</w:t>
            </w:r>
            <w:r>
              <w:rPr>
                <w:i/>
              </w:rPr>
              <w:t>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AF7AB1">
            <w:pPr>
              <w:widowControl w:val="0"/>
              <w:suppressAutoHyphens w:val="0"/>
              <w:spacing w:after="0"/>
              <w:ind w:firstLine="0"/>
              <w:jc w:val="left"/>
            </w:pPr>
            <w:r>
              <w:rPr>
                <w:i/>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i/>
        </w:rPr>
      </w:pPr>
      <w:r>
        <w:rPr>
          <w:b/>
          <w:bCs/>
        </w:rPr>
        <w:lastRenderedPageBreak/>
        <w:t>Γ: Λόγοι που σχετίζονται με αφερεγγυότητα, σύγκρουση συμφερόντων ή επαγγελματικό παράπτ</w:t>
      </w:r>
      <w:r>
        <w:rPr>
          <w:b/>
          <w:bCs/>
        </w:rPr>
        <w:t>ω</w:t>
      </w:r>
      <w:r>
        <w:rPr>
          <w:b/>
          <w:bCs/>
        </w:rPr>
        <w:t>μα</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Πληροφορίες σχετικά με πιθανή αφερεγγυότητα, σύγκρουση συμφερόντων ή επαγγελματικό π</w:t>
            </w:r>
            <w:r>
              <w:rPr>
                <w:b/>
                <w:i/>
              </w:rPr>
              <w:t>α</w:t>
            </w:r>
            <w:r>
              <w:rPr>
                <w:b/>
                <w:i/>
              </w:rPr>
              <w:t>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έχει,</w:t>
            </w:r>
            <w:r>
              <w:rPr>
                <w:b/>
              </w:rPr>
              <w:t xml:space="preserve"> εν γνώσει του</w:t>
            </w:r>
            <w:r>
              <w:t>, αθετ</w:t>
            </w:r>
            <w:r>
              <w:t>ή</w:t>
            </w:r>
            <w:r>
              <w:t xml:space="preserve">σει </w:t>
            </w:r>
            <w:r>
              <w:rPr>
                <w:b/>
              </w:rPr>
              <w:t xml:space="preserve">τις υποχρεώσεις του </w:t>
            </w:r>
            <w:r>
              <w:t xml:space="preserve">στους τομείς του </w:t>
            </w:r>
            <w:r>
              <w:rPr>
                <w:b/>
              </w:rPr>
              <w:t>περ</w:t>
            </w:r>
            <w:r>
              <w:rPr>
                <w:b/>
              </w:rPr>
              <w:t>ι</w:t>
            </w:r>
            <w:r>
              <w:rPr>
                <w:b/>
              </w:rPr>
              <w:t>βαλλοντικού, κοινωνικού και εργατικού δικα</w:t>
            </w:r>
            <w:r>
              <w:rPr>
                <w:b/>
              </w:rPr>
              <w:t>ί</w:t>
            </w:r>
            <w:r>
              <w:rPr>
                <w:b/>
              </w:rPr>
              <w:t>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93758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rPr>
                <w:b/>
              </w:rPr>
            </w:pPr>
          </w:p>
          <w:p w:rsidR="00576263" w:rsidRDefault="00576263" w:rsidP="00AF7AB1">
            <w:pPr>
              <w:widowControl w:val="0"/>
              <w:suppressAutoHyphens w:val="0"/>
              <w:spacing w:after="0"/>
              <w:ind w:firstLine="0"/>
              <w:jc w:val="left"/>
              <w:rPr>
                <w:b/>
              </w:rPr>
            </w:pPr>
          </w:p>
          <w:p w:rsidR="00E00AB5" w:rsidRDefault="00E00AB5" w:rsidP="00AF7AB1">
            <w:pPr>
              <w:widowControl w:val="0"/>
              <w:suppressAutoHyphens w:val="0"/>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w:t>
            </w:r>
            <w:r>
              <w:t>ά</w:t>
            </w:r>
            <w:r>
              <w:t>θαρση»);</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AF7AB1">
            <w:pPr>
              <w:widowControl w:val="0"/>
              <w:suppressAutoHyphens w:val="0"/>
              <w:spacing w:after="0"/>
              <w:ind w:firstLine="0"/>
            </w:pPr>
            <w:r>
              <w:t xml:space="preserve">α) πτώχευση, ή </w:t>
            </w:r>
          </w:p>
          <w:p w:rsidR="00E00AB5" w:rsidRDefault="00E00AB5" w:rsidP="00AF7AB1">
            <w:pPr>
              <w:widowControl w:val="0"/>
              <w:suppressAutoHyphens w:val="0"/>
              <w:spacing w:after="0"/>
              <w:ind w:firstLine="0"/>
            </w:pPr>
            <w:r>
              <w:t>β) διαδικασία εξυγίανσης, ή</w:t>
            </w:r>
          </w:p>
          <w:p w:rsidR="00E00AB5" w:rsidRDefault="00E00AB5" w:rsidP="00AF7AB1">
            <w:pPr>
              <w:widowControl w:val="0"/>
              <w:suppressAutoHyphens w:val="0"/>
              <w:spacing w:after="0"/>
              <w:ind w:firstLine="0"/>
            </w:pPr>
            <w:r>
              <w:t>γ) ειδική εκκαθάριση, ή</w:t>
            </w:r>
          </w:p>
          <w:p w:rsidR="00E00AB5" w:rsidRDefault="00E00AB5" w:rsidP="00AF7AB1">
            <w:pPr>
              <w:widowControl w:val="0"/>
              <w:suppressAutoHyphens w:val="0"/>
              <w:spacing w:after="0"/>
              <w:ind w:firstLine="0"/>
            </w:pPr>
            <w:r>
              <w:t>δ) αναγκαστική διαχείριση από εκκαθαριστή ή από το δικαστήριο, ή</w:t>
            </w:r>
          </w:p>
          <w:p w:rsidR="00E00AB5" w:rsidRDefault="00E00AB5" w:rsidP="00AF7AB1">
            <w:pPr>
              <w:widowControl w:val="0"/>
              <w:suppressAutoHyphens w:val="0"/>
              <w:spacing w:after="0"/>
              <w:ind w:firstLine="0"/>
            </w:pPr>
            <w:r>
              <w:t>ε) έχει υπαχθεί σε διαδικασία πτωχευτικού συμβ</w:t>
            </w:r>
            <w:r>
              <w:t>ι</w:t>
            </w:r>
            <w:r>
              <w:t xml:space="preserve">βασμού, ή </w:t>
            </w:r>
          </w:p>
          <w:p w:rsidR="00E00AB5" w:rsidRDefault="00E00AB5" w:rsidP="00AF7AB1">
            <w:pPr>
              <w:widowControl w:val="0"/>
              <w:suppressAutoHyphens w:val="0"/>
              <w:spacing w:after="0"/>
              <w:ind w:firstLine="0"/>
              <w:rPr>
                <w:color w:val="000000"/>
              </w:rPr>
            </w:pPr>
            <w:r>
              <w:t xml:space="preserve">στ) αναστολή επιχειρηματικών δραστηριοτήτων, ή </w:t>
            </w:r>
          </w:p>
          <w:p w:rsidR="00E00AB5" w:rsidRDefault="00E00AB5" w:rsidP="00AF7AB1">
            <w:pPr>
              <w:widowControl w:val="0"/>
              <w:suppressAutoHyphens w:val="0"/>
              <w:spacing w:after="0"/>
              <w:ind w:firstLine="0"/>
            </w:pPr>
            <w:r>
              <w:rPr>
                <w:color w:val="000000"/>
              </w:rPr>
              <w:t>ζ) σε οποιαδήποτε ανάλογη κατάσταση προκ</w:t>
            </w:r>
            <w:r>
              <w:rPr>
                <w:color w:val="000000"/>
              </w:rPr>
              <w:t>ύ</w:t>
            </w:r>
            <w:r>
              <w:rPr>
                <w:color w:val="000000"/>
              </w:rPr>
              <w:t>πτουσα από παρόμοια διαδικασία προβλεπόμενη σε εθνικές διατάξεις νόμου</w:t>
            </w:r>
          </w:p>
          <w:p w:rsidR="00E00AB5" w:rsidRDefault="00E00AB5" w:rsidP="00AF7AB1">
            <w:pPr>
              <w:widowControl w:val="0"/>
              <w:suppressAutoHyphens w:val="0"/>
              <w:spacing w:after="0"/>
              <w:ind w:firstLine="0"/>
            </w:pPr>
            <w:r>
              <w:t>Εάν ναι:</w:t>
            </w:r>
          </w:p>
          <w:p w:rsidR="00E00AB5" w:rsidRDefault="00E00AB5" w:rsidP="00AF7AB1">
            <w:pPr>
              <w:widowControl w:val="0"/>
              <w:suppressAutoHyphens w:val="0"/>
              <w:spacing w:after="0"/>
              <w:ind w:firstLine="0"/>
            </w:pPr>
            <w:r>
              <w:t>- Παραθέστε λεπτομερή στοιχεία:</w:t>
            </w:r>
          </w:p>
          <w:p w:rsidR="00E00AB5" w:rsidRDefault="00E00AB5" w:rsidP="00AF7AB1">
            <w:pPr>
              <w:widowControl w:val="0"/>
              <w:suppressAutoHyphens w:val="0"/>
              <w:spacing w:after="0"/>
              <w:ind w:firstLine="0"/>
            </w:pPr>
            <w:r>
              <w:t xml:space="preserve">- Διευκρινίστε τους λόγους για τους οποίους </w:t>
            </w:r>
            <w:r>
              <w:t>ω</w:t>
            </w:r>
            <w:r>
              <w:t>στόσο ο οικονομικός φορέας, θα δύναται να εκτ</w:t>
            </w:r>
            <w:r>
              <w:t>ε</w:t>
            </w:r>
            <w:r>
              <w:t xml:space="preserve">λέσει τη σύμβαση, λαμβανόμενης υπόψη της </w:t>
            </w:r>
            <w:r>
              <w:t>ε</w:t>
            </w:r>
            <w:r>
              <w:t>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7"/>
            </w:r>
            <w:r>
              <w:rPr>
                <w:rStyle w:val="aa"/>
              </w:rPr>
              <w:t xml:space="preserve"> </w:t>
            </w:r>
          </w:p>
          <w:p w:rsidR="00E00AB5" w:rsidRDefault="00E00AB5" w:rsidP="00AF7AB1">
            <w:pPr>
              <w:widowControl w:val="0"/>
              <w:suppressAutoHyphens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r>
              <w:t>[] Ναι [] Όχι</w:t>
            </w: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r w:rsidR="00E00AB5" w:rsidTr="0093758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 xml:space="preserve">σοβαρό </w:t>
            </w:r>
            <w:r>
              <w:rPr>
                <w:b/>
              </w:rPr>
              <w:t>ε</w:t>
            </w:r>
            <w:r>
              <w:rPr>
                <w:b/>
              </w:rPr>
              <w:t>παγγελματικό παράπτωμα</w:t>
            </w:r>
            <w:r w:rsidRPr="00576263">
              <w:rPr>
                <w:rStyle w:val="aa"/>
              </w:rPr>
              <w:endnoteReference w:id="28"/>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w:t>
            </w:r>
          </w:p>
        </w:tc>
      </w:tr>
      <w:tr w:rsidR="00E00AB5" w:rsidTr="0093758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rPr>
                <w:b/>
              </w:rPr>
            </w:pPr>
          </w:p>
          <w:p w:rsidR="00E00AB5" w:rsidRDefault="00E00AB5" w:rsidP="00AF7AB1">
            <w:pPr>
              <w:widowControl w:val="0"/>
              <w:suppressAutoHyphens w:val="0"/>
              <w:spacing w:after="0"/>
              <w:ind w:firstLine="0"/>
            </w:pPr>
            <w:r>
              <w:rPr>
                <w:b/>
              </w:rPr>
              <w:lastRenderedPageBreak/>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p w:rsidR="00E00AB5" w:rsidRDefault="00E00AB5" w:rsidP="00AF7AB1">
            <w:pPr>
              <w:widowControl w:val="0"/>
              <w:suppressAutoHyphens w:val="0"/>
              <w:spacing w:after="0"/>
              <w:ind w:firstLine="0"/>
              <w:jc w:val="left"/>
            </w:pPr>
            <w:r>
              <w:t>[..........……]</w:t>
            </w:r>
          </w:p>
        </w:tc>
      </w:tr>
      <w:tr w:rsidR="00576263" w:rsidTr="0093758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AF7AB1">
            <w:pPr>
              <w:widowControl w:val="0"/>
              <w:suppressAutoHyphens w:val="0"/>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w:t>
            </w:r>
            <w:r>
              <w:rPr>
                <w:b/>
              </w:rPr>
              <w:t>έ</w:t>
            </w:r>
            <w:r>
              <w:rPr>
                <w:b/>
              </w:rPr>
              <w:t>βλωση του ανταγωνισμού</w:t>
            </w:r>
            <w:r>
              <w:t>;</w:t>
            </w:r>
          </w:p>
          <w:p w:rsidR="00576263" w:rsidRDefault="00576263"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left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pPr>
            <w:r>
              <w:t>[] Ναι [] Όχι</w:t>
            </w: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r>
              <w:t>[…...........]</w:t>
            </w:r>
          </w:p>
        </w:tc>
      </w:tr>
      <w:tr w:rsidR="00E00AB5" w:rsidTr="0093758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w:t>
            </w:r>
            <w:r>
              <w:t>ο</w:t>
            </w:r>
            <w:r>
              <w:t>χής του στη διαδικασία ανάθεσης της σύμβασης;</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w:t>
            </w:r>
            <w:r>
              <w:t>έ</w:t>
            </w:r>
            <w:r>
              <w:t xml:space="preserve">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t xml:space="preserve">Έχει επιδείξει ο οικονομικός φορέας σοβαρή ή </w:t>
            </w:r>
            <w:r>
              <w:t>ε</w:t>
            </w:r>
            <w:r>
              <w:t>παναλαμβανόμενη πλημμέλεια</w:t>
            </w:r>
            <w:r>
              <w:rPr>
                <w:rStyle w:val="aa"/>
              </w:rPr>
              <w:endnoteReference w:id="31"/>
            </w:r>
            <w:r>
              <w:t xml:space="preserve"> κατά την εκτέλ</w:t>
            </w:r>
            <w:r>
              <w:t>ε</w:t>
            </w:r>
            <w:r>
              <w:t>ση ουσιώδους απαίτησης στο πλαίσιο προηγούμ</w:t>
            </w:r>
            <w:r>
              <w:t>ε</w:t>
            </w:r>
            <w:r>
              <w:t>νης δημόσιας σύμβασης, προηγούμενης σύμβασης με αναθέτοντα φορέα ή προηγούμενης σύμβασης παραχώρησης που είχε ως αποτέλεσμα την πρό</w:t>
            </w:r>
            <w:r>
              <w:t>ω</w:t>
            </w:r>
            <w:r>
              <w:t>ρη καταγγελία της προηγούμενης σύμβασης , απ</w:t>
            </w:r>
            <w:r>
              <w:t>ο</w:t>
            </w:r>
            <w:r>
              <w:t xml:space="preserve">ζημιώσεις ή άλλες παρόμοιες κυρώσεις; </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 xml:space="preserve">Μπορεί ο οικονομικός φορέας να επιβεβαιώσει </w:t>
            </w:r>
            <w:r>
              <w:t>ό</w:t>
            </w:r>
            <w:r>
              <w:t>τι:</w:t>
            </w:r>
          </w:p>
          <w:p w:rsidR="00E00AB5" w:rsidRDefault="00E00AB5" w:rsidP="00AF7AB1">
            <w:pPr>
              <w:widowControl w:val="0"/>
              <w:suppressAutoHyphens w:val="0"/>
              <w:spacing w:after="0"/>
              <w:ind w:firstLine="0"/>
            </w:pPr>
            <w:r>
              <w:t xml:space="preserve">α) </w:t>
            </w:r>
            <w:r w:rsidRPr="00576263">
              <w:t xml:space="preserve">δεν έχει κριθεί </w:t>
            </w:r>
            <w:r>
              <w:t xml:space="preserve">ένοχος σοβαρών </w:t>
            </w:r>
            <w:r w:rsidRPr="00576263">
              <w:t>ψευδών δηλ</w:t>
            </w:r>
            <w:r w:rsidRPr="00576263">
              <w:t>ώ</w:t>
            </w:r>
            <w:r w:rsidRPr="00576263">
              <w:t>σεων</w:t>
            </w:r>
            <w:r>
              <w:t xml:space="preserve"> κατά την παροχή των πληροφοριών που </w:t>
            </w:r>
            <w:r>
              <w:t>α</w:t>
            </w:r>
            <w:r>
              <w:t>παιτούνται για την εξακρίβωση της απουσίας των λόγων αποκλεισμού ή την πλήρωση των κριτηρίων επιλογής,</w:t>
            </w:r>
          </w:p>
          <w:p w:rsidR="00E00AB5" w:rsidRDefault="00E00AB5" w:rsidP="00AF7AB1">
            <w:pPr>
              <w:widowControl w:val="0"/>
              <w:suppressAutoHyphens w:val="0"/>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AF7AB1">
            <w:pPr>
              <w:widowControl w:val="0"/>
              <w:suppressAutoHyphens w:val="0"/>
              <w:spacing w:after="0"/>
              <w:ind w:firstLine="0"/>
            </w:pPr>
            <w:r>
              <w:t>γ) ήταν σε θέση να υποβάλλει χωρίς καθυστέρηση τα δικαιολογητικά που απαιτούνται από την αν</w:t>
            </w:r>
            <w:r>
              <w:t>α</w:t>
            </w:r>
            <w:r>
              <w:t xml:space="preserve">θέτουσα αρχή/αναθέτοντα φορέα </w:t>
            </w:r>
          </w:p>
          <w:p w:rsidR="00E00AB5" w:rsidRDefault="00E00AB5" w:rsidP="00AF7AB1">
            <w:pPr>
              <w:widowControl w:val="0"/>
              <w:suppressAutoHyphens w:val="0"/>
              <w:spacing w:after="0"/>
              <w:ind w:firstLine="0"/>
            </w:pPr>
            <w:r>
              <w:t>δ) δεν έχει επιχειρήσει να επηρεάσει με αθέμιτο τρόπο τη διαδικασία λήψης αποφάσεων της αν</w:t>
            </w:r>
            <w:r>
              <w:t>α</w:t>
            </w:r>
            <w:r>
              <w:t>θέτουσας αρχής ή του αναθέτοντα φορέα, να απ</w:t>
            </w:r>
            <w:r>
              <w:t>ο</w:t>
            </w:r>
            <w:r>
              <w:t>κτήσει εμπιστευτικές πληροφορίες που ενδέχεται να του αποφέρουν αθέμιτο πλεονέκτημα στη δι</w:t>
            </w:r>
            <w:r>
              <w:t>α</w:t>
            </w:r>
            <w:r>
              <w:t>δικασία ανάθεσης ή να παράσχει εξ αμελείας π</w:t>
            </w:r>
            <w:r>
              <w:t>α</w:t>
            </w:r>
            <w:r>
              <w:t>ραπλανητικές πληροφορίες που ενδέχεται να επ</w:t>
            </w:r>
            <w:r>
              <w:t>η</w:t>
            </w:r>
            <w:r>
              <w:t xml:space="preserve">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tc>
      </w:tr>
    </w:tbl>
    <w:p w:rsidR="00E00AB5" w:rsidRDefault="00E00AB5" w:rsidP="00AF7AB1">
      <w:pPr>
        <w:pStyle w:val="ChapterTitle"/>
        <w:keepNext w:val="0"/>
        <w:widowControl w:val="0"/>
        <w:suppressAutoHyphens w:val="0"/>
      </w:pPr>
    </w:p>
    <w:p w:rsidR="00E00AB5" w:rsidRDefault="00E00AB5" w:rsidP="00AF7AB1">
      <w:pPr>
        <w:widowControl w:val="0"/>
        <w:suppressAutoHyphens w:val="0"/>
        <w:ind w:firstLine="0"/>
        <w:jc w:val="center"/>
        <w:rPr>
          <w:b/>
          <w:bCs/>
        </w:rPr>
      </w:pPr>
    </w:p>
    <w:p w:rsidR="00E00AB5" w:rsidRDefault="00E00AB5" w:rsidP="00AF7AB1">
      <w:pPr>
        <w:widowControl w:val="0"/>
        <w:suppressAutoHyphens w:val="0"/>
        <w:ind w:firstLine="0"/>
        <w:jc w:val="center"/>
        <w:rPr>
          <w:b/>
          <w:i/>
        </w:rPr>
      </w:pPr>
      <w:r>
        <w:rPr>
          <w:b/>
          <w:bCs/>
        </w:rPr>
        <w:t xml:space="preserve">Δ. ΑΛΛΟΙ ΛΟΓΟΙ ΑΠΟΚΛΕΙΣΜΟΥ </w:t>
      </w:r>
    </w:p>
    <w:tbl>
      <w:tblPr>
        <w:tblW w:w="9639" w:type="dxa"/>
        <w:jc w:val="center"/>
        <w:tblLayout w:type="fixed"/>
        <w:tblLook w:val="0000" w:firstRow="0" w:lastRow="0" w:firstColumn="0" w:lastColumn="0" w:noHBand="0" w:noVBand="0"/>
      </w:tblPr>
      <w:tblGrid>
        <w:gridCol w:w="4819"/>
        <w:gridCol w:w="4820"/>
      </w:tblGrid>
      <w:tr w:rsidR="00E00AB5" w:rsidRPr="00FE1D01"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E1D01" w:rsidRDefault="00E00AB5" w:rsidP="00AF7AB1">
            <w:pPr>
              <w:widowControl w:val="0"/>
              <w:suppressAutoHyphens w:val="0"/>
              <w:spacing w:after="0"/>
              <w:ind w:firstLine="0"/>
              <w:rPr>
                <w:b/>
                <w:i/>
                <w:strike/>
                <w:kern w:val="22"/>
              </w:rPr>
            </w:pPr>
            <w:r w:rsidRPr="00FE1D01">
              <w:rPr>
                <w:b/>
                <w:i/>
                <w:strike/>
                <w:kern w:val="22"/>
              </w:rPr>
              <w:t>Ονομαστικοποίηση μετοχών εταιρειών που σ</w:t>
            </w:r>
            <w:r w:rsidRPr="00FE1D01">
              <w:rPr>
                <w:b/>
                <w:i/>
                <w:strike/>
                <w:kern w:val="22"/>
              </w:rPr>
              <w:t>υ</w:t>
            </w:r>
            <w:r w:rsidRPr="00FE1D01">
              <w:rPr>
                <w:b/>
                <w:i/>
                <w:strike/>
                <w:kern w:val="22"/>
              </w:rPr>
              <w:t>νάπτουν δημόσιες συμβάσεις Άρθρο 8 παρ. 4 ν. 3310/2005</w:t>
            </w:r>
            <w:r w:rsidRPr="00FE1D01">
              <w:rPr>
                <w:rStyle w:val="aa"/>
                <w:strike/>
                <w:kern w:val="22"/>
              </w:rPr>
              <w:endnoteReference w:id="32"/>
            </w:r>
            <w:r w:rsidRPr="00FE1D01">
              <w:rPr>
                <w:b/>
                <w:i/>
                <w:strike/>
                <w:kern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E1D01" w:rsidRDefault="00E00AB5" w:rsidP="00AF7AB1">
            <w:pPr>
              <w:widowControl w:val="0"/>
              <w:suppressAutoHyphens w:val="0"/>
              <w:spacing w:after="0"/>
              <w:ind w:firstLine="0"/>
              <w:rPr>
                <w:strike/>
                <w:kern w:val="22"/>
              </w:rPr>
            </w:pPr>
            <w:r w:rsidRPr="00FE1D01">
              <w:rPr>
                <w:b/>
                <w:i/>
                <w:strike/>
                <w:kern w:val="22"/>
              </w:rPr>
              <w:t>Απάντηση:</w:t>
            </w:r>
          </w:p>
        </w:tc>
      </w:tr>
      <w:tr w:rsidR="00E00AB5" w:rsidRPr="00FE1D01" w:rsidTr="00937584">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Pr="00FE1D01" w:rsidRDefault="00E00AB5" w:rsidP="00AF7AB1">
            <w:pPr>
              <w:widowControl w:val="0"/>
              <w:suppressAutoHyphens w:val="0"/>
              <w:spacing w:after="0"/>
              <w:ind w:firstLine="0"/>
              <w:rPr>
                <w:strike/>
                <w:kern w:val="22"/>
              </w:rPr>
            </w:pPr>
            <w:r w:rsidRPr="00FE1D01">
              <w:rPr>
                <w:strike/>
                <w:kern w:val="22"/>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E1D01" w:rsidRDefault="00E00AB5" w:rsidP="00AF7AB1">
            <w:pPr>
              <w:widowControl w:val="0"/>
              <w:suppressAutoHyphens w:val="0"/>
              <w:spacing w:after="0"/>
              <w:ind w:firstLine="0"/>
              <w:rPr>
                <w:strike/>
                <w:kern w:val="22"/>
              </w:rPr>
            </w:pPr>
            <w:r w:rsidRPr="00FE1D01">
              <w:rPr>
                <w:strike/>
                <w:kern w:val="22"/>
              </w:rPr>
              <w:t xml:space="preserve">[] Ναι [] Όχι </w:t>
            </w:r>
          </w:p>
          <w:p w:rsidR="00E00AB5" w:rsidRPr="00FE1D01" w:rsidRDefault="00E00AB5" w:rsidP="00AF7AB1">
            <w:pPr>
              <w:widowControl w:val="0"/>
              <w:suppressAutoHyphens w:val="0"/>
              <w:spacing w:after="0"/>
              <w:ind w:firstLine="0"/>
              <w:rPr>
                <w:strike/>
                <w:kern w:val="22"/>
              </w:rPr>
            </w:pPr>
          </w:p>
          <w:p w:rsidR="00E00AB5" w:rsidRPr="00FE1D01" w:rsidRDefault="00E00AB5" w:rsidP="00AF7AB1">
            <w:pPr>
              <w:widowControl w:val="0"/>
              <w:suppressAutoHyphens w:val="0"/>
              <w:spacing w:after="0"/>
              <w:ind w:firstLine="0"/>
              <w:jc w:val="left"/>
              <w:rPr>
                <w:b/>
                <w:i/>
                <w:strike/>
                <w:kern w:val="22"/>
              </w:rPr>
            </w:pPr>
            <w:r w:rsidRPr="00FE1D01">
              <w:rPr>
                <w:i/>
                <w:strike/>
                <w:kern w:val="22"/>
              </w:rPr>
              <w:t>(διαδικτυακή διεύθυνση, αρχή ή φορέας έκδοσης, επακριβή στοιχεία αναφοράς των εγγράφων): [……][……][……]</w:t>
            </w:r>
          </w:p>
          <w:p w:rsidR="00E00AB5" w:rsidRPr="00FE1D01" w:rsidRDefault="00E00AB5" w:rsidP="00AF7AB1">
            <w:pPr>
              <w:widowControl w:val="0"/>
              <w:suppressAutoHyphens w:val="0"/>
              <w:spacing w:after="0"/>
              <w:ind w:firstLine="0"/>
              <w:jc w:val="left"/>
              <w:rPr>
                <w:i/>
                <w:strike/>
                <w:kern w:val="22"/>
              </w:rPr>
            </w:pPr>
            <w:r w:rsidRPr="00FE1D01">
              <w:rPr>
                <w:b/>
                <w:i/>
                <w:strike/>
                <w:kern w:val="22"/>
              </w:rPr>
              <w:t>Εάν ναι</w:t>
            </w:r>
            <w:r w:rsidRPr="00FE1D01">
              <w:rPr>
                <w:i/>
                <w:strike/>
                <w:kern w:val="22"/>
              </w:rPr>
              <w:t xml:space="preserve">, έχει λάβει ο οικονομικός φορέας μέτρα αυτοκάθαρσης; </w:t>
            </w:r>
          </w:p>
          <w:p w:rsidR="00E00AB5" w:rsidRPr="00FE1D01" w:rsidRDefault="00E00AB5" w:rsidP="00AF7AB1">
            <w:pPr>
              <w:widowControl w:val="0"/>
              <w:suppressAutoHyphens w:val="0"/>
              <w:spacing w:after="0"/>
              <w:ind w:firstLine="0"/>
              <w:jc w:val="left"/>
              <w:rPr>
                <w:b/>
                <w:i/>
                <w:strike/>
                <w:kern w:val="22"/>
              </w:rPr>
            </w:pPr>
            <w:r w:rsidRPr="00FE1D01">
              <w:rPr>
                <w:i/>
                <w:strike/>
                <w:kern w:val="22"/>
              </w:rPr>
              <w:t>[] Ναι [] Όχι</w:t>
            </w:r>
          </w:p>
          <w:p w:rsidR="00E00AB5" w:rsidRPr="00FE1D01" w:rsidRDefault="00E00AB5" w:rsidP="00AF7AB1">
            <w:pPr>
              <w:widowControl w:val="0"/>
              <w:suppressAutoHyphens w:val="0"/>
              <w:spacing w:after="0"/>
              <w:ind w:firstLine="0"/>
              <w:jc w:val="left"/>
              <w:rPr>
                <w:i/>
                <w:strike/>
                <w:kern w:val="22"/>
              </w:rPr>
            </w:pPr>
            <w:r w:rsidRPr="00FE1D01">
              <w:rPr>
                <w:b/>
                <w:i/>
                <w:strike/>
                <w:kern w:val="22"/>
              </w:rPr>
              <w:t>Εάν το έχει πράξει,</w:t>
            </w:r>
            <w:r w:rsidRPr="00FE1D01">
              <w:rPr>
                <w:i/>
                <w:strike/>
                <w:kern w:val="22"/>
              </w:rPr>
              <w:t xml:space="preserve"> περιγράψτε τα μέτρα που λήφθηκαν: </w:t>
            </w:r>
          </w:p>
          <w:p w:rsidR="00E00AB5" w:rsidRPr="00FE1D01" w:rsidRDefault="00E00AB5" w:rsidP="00AF7AB1">
            <w:pPr>
              <w:widowControl w:val="0"/>
              <w:suppressAutoHyphens w:val="0"/>
              <w:spacing w:after="0"/>
              <w:ind w:firstLine="0"/>
              <w:jc w:val="left"/>
              <w:rPr>
                <w:strike/>
                <w:kern w:val="22"/>
              </w:rPr>
            </w:pPr>
            <w:r w:rsidRPr="00FE1D01">
              <w:rPr>
                <w:i/>
                <w:strike/>
                <w:kern w:val="22"/>
              </w:rPr>
              <w:t>[……]</w:t>
            </w:r>
          </w:p>
        </w:tc>
      </w:tr>
    </w:tbl>
    <w:p w:rsidR="00E55A52" w:rsidRDefault="00E55A52" w:rsidP="00AF7AB1">
      <w:pPr>
        <w:widowControl w:val="0"/>
        <w:suppressAutoHyphens w:val="0"/>
        <w:ind w:firstLine="0"/>
        <w:jc w:val="center"/>
        <w:rPr>
          <w:b/>
          <w:bCs/>
          <w:u w:val="single"/>
        </w:rPr>
      </w:pPr>
    </w:p>
    <w:p w:rsidR="00E55A52" w:rsidRPr="00E55A52" w:rsidRDefault="00E55A52" w:rsidP="00AF7AB1">
      <w:pPr>
        <w:widowControl w:val="0"/>
        <w:suppressAutoHyphens w:val="0"/>
        <w:spacing w:after="0" w:line="240" w:lineRule="auto"/>
        <w:ind w:firstLine="0"/>
        <w:jc w:val="left"/>
        <w:rPr>
          <w:bCs/>
        </w:rPr>
      </w:pPr>
      <w:r w:rsidRPr="00E55A52">
        <w:rPr>
          <w:bCs/>
        </w:rPr>
        <w:br w:type="page"/>
      </w:r>
    </w:p>
    <w:p w:rsidR="00E00AB5" w:rsidRDefault="00E00AB5" w:rsidP="00AF7AB1">
      <w:pPr>
        <w:widowControl w:val="0"/>
        <w:suppressAutoHyphens w:val="0"/>
        <w:ind w:firstLine="0"/>
        <w:jc w:val="center"/>
      </w:pPr>
      <w:r>
        <w:rPr>
          <w:b/>
          <w:bCs/>
          <w:u w:val="single"/>
        </w:rPr>
        <w:lastRenderedPageBreak/>
        <w:t>Μέρος IV: Κριτήρια επιλογής</w:t>
      </w:r>
    </w:p>
    <w:p w:rsidR="00E00AB5" w:rsidRDefault="00E00AB5" w:rsidP="00AF7AB1">
      <w:pPr>
        <w:widowControl w:val="0"/>
        <w:suppressAutoHyphens w:val="0"/>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rsidP="00AF7AB1">
      <w:pPr>
        <w:widowControl w:val="0"/>
        <w:suppressAutoHyphens w:val="0"/>
        <w:ind w:firstLine="0"/>
        <w:jc w:val="center"/>
        <w:rPr>
          <w:b/>
          <w:i/>
          <w:sz w:val="21"/>
          <w:szCs w:val="21"/>
        </w:rPr>
      </w:pPr>
      <w:r>
        <w:rPr>
          <w:b/>
          <w:bCs/>
        </w:rPr>
        <w:t>α: Γενική ένδειξη για όλα τα κριτήρια επιλογής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bl>
    <w:p w:rsidR="00E00AB5" w:rsidRDefault="00E00AB5" w:rsidP="00AF7AB1">
      <w:pPr>
        <w:pStyle w:val="SectionTitle"/>
        <w:keepNext w:val="0"/>
        <w:widowControl w:val="0"/>
        <w:suppressAutoHyphens w:val="0"/>
        <w:rPr>
          <w:sz w:val="22"/>
        </w:rPr>
      </w:pPr>
    </w:p>
    <w:p w:rsidR="00E00AB5" w:rsidRPr="000E7555" w:rsidRDefault="00E00AB5" w:rsidP="00AF7AB1">
      <w:pPr>
        <w:widowControl w:val="0"/>
        <w:suppressAutoHyphens w:val="0"/>
        <w:ind w:firstLine="0"/>
        <w:jc w:val="center"/>
        <w:rPr>
          <w:b/>
          <w:i/>
          <w:strike/>
          <w:kern w:val="2"/>
          <w:sz w:val="21"/>
          <w:szCs w:val="21"/>
        </w:rPr>
      </w:pPr>
      <w:r w:rsidRPr="000E7555">
        <w:rPr>
          <w:b/>
          <w:bCs/>
          <w:strike/>
          <w:kern w:val="2"/>
        </w:rPr>
        <w:t>Α: Καταλληλότητα</w:t>
      </w:r>
    </w:p>
    <w:p w:rsidR="00E00AB5" w:rsidRPr="000E755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strike/>
          <w:kern w:val="2"/>
        </w:rPr>
      </w:pPr>
      <w:r w:rsidRPr="000E7555">
        <w:rPr>
          <w:b/>
          <w:i/>
          <w:strike/>
          <w:kern w:val="2"/>
          <w:sz w:val="21"/>
          <w:szCs w:val="21"/>
        </w:rPr>
        <w:t xml:space="preserve">Ο οικονομικός φορέας πρέπει να  παράσχει πληροφορίες </w:t>
      </w:r>
      <w:r w:rsidRPr="000E7555">
        <w:rPr>
          <w:b/>
          <w:i/>
          <w:strike/>
          <w:kern w:val="2"/>
          <w:sz w:val="21"/>
          <w:szCs w:val="21"/>
          <w:u w:val="single"/>
        </w:rPr>
        <w:t>μόνον</w:t>
      </w:r>
      <w:r w:rsidRPr="000E7555">
        <w:rPr>
          <w:b/>
          <w:i/>
          <w:strike/>
          <w:kern w:val="2"/>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RPr="000E755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E7555" w:rsidRDefault="00E00AB5" w:rsidP="00AF7AB1">
            <w:pPr>
              <w:widowControl w:val="0"/>
              <w:suppressAutoHyphens w:val="0"/>
              <w:spacing w:after="0"/>
              <w:ind w:firstLine="0"/>
              <w:rPr>
                <w:b/>
                <w:i/>
                <w:strike/>
                <w:kern w:val="2"/>
              </w:rPr>
            </w:pPr>
            <w:r w:rsidRPr="000E7555">
              <w:rPr>
                <w:b/>
                <w:i/>
                <w:strike/>
                <w:kern w:val="2"/>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E7555" w:rsidRDefault="00E00AB5" w:rsidP="00AF7AB1">
            <w:pPr>
              <w:widowControl w:val="0"/>
              <w:suppressAutoHyphens w:val="0"/>
              <w:spacing w:after="0"/>
              <w:ind w:firstLine="0"/>
              <w:rPr>
                <w:strike/>
                <w:kern w:val="2"/>
              </w:rPr>
            </w:pPr>
            <w:r w:rsidRPr="000E7555">
              <w:rPr>
                <w:b/>
                <w:i/>
                <w:strike/>
                <w:kern w:val="2"/>
              </w:rPr>
              <w:t>Απάντηση</w:t>
            </w:r>
          </w:p>
        </w:tc>
      </w:tr>
      <w:tr w:rsidR="00E00AB5" w:rsidRPr="000E755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E7555" w:rsidRDefault="00E00AB5" w:rsidP="00AF7AB1">
            <w:pPr>
              <w:widowControl w:val="0"/>
              <w:suppressAutoHyphens w:val="0"/>
              <w:spacing w:after="0"/>
              <w:ind w:firstLine="0"/>
              <w:rPr>
                <w:i/>
                <w:strike/>
                <w:kern w:val="2"/>
                <w:sz w:val="21"/>
                <w:szCs w:val="21"/>
              </w:rPr>
            </w:pPr>
            <w:r w:rsidRPr="000E7555">
              <w:rPr>
                <w:b/>
                <w:strike/>
                <w:kern w:val="2"/>
                <w:sz w:val="21"/>
                <w:szCs w:val="21"/>
              </w:rPr>
              <w:t>1) Ο οικονομικός φορέας είναι εγγεγραμμένος στα σχετικά επαγγελματικά ή εμπορικά μητρώα</w:t>
            </w:r>
            <w:r w:rsidRPr="000E7555">
              <w:rPr>
                <w:strike/>
                <w:kern w:val="2"/>
                <w:sz w:val="21"/>
                <w:szCs w:val="21"/>
              </w:rPr>
              <w:t xml:space="preserve"> που τ</w:t>
            </w:r>
            <w:r w:rsidRPr="000E7555">
              <w:rPr>
                <w:strike/>
                <w:kern w:val="2"/>
                <w:sz w:val="21"/>
                <w:szCs w:val="21"/>
              </w:rPr>
              <w:t>η</w:t>
            </w:r>
            <w:r w:rsidRPr="000E7555">
              <w:rPr>
                <w:strike/>
                <w:kern w:val="2"/>
                <w:sz w:val="21"/>
                <w:szCs w:val="21"/>
              </w:rPr>
              <w:t>ρούνται στην Ελλάδα ή στο κράτος μέλος εγκατάστ</w:t>
            </w:r>
            <w:r w:rsidRPr="000E7555">
              <w:rPr>
                <w:strike/>
                <w:kern w:val="2"/>
                <w:sz w:val="21"/>
                <w:szCs w:val="21"/>
              </w:rPr>
              <w:t>α</w:t>
            </w:r>
            <w:r w:rsidRPr="000E7555">
              <w:rPr>
                <w:strike/>
                <w:kern w:val="2"/>
                <w:sz w:val="21"/>
                <w:szCs w:val="21"/>
              </w:rPr>
              <w:t>σής</w:t>
            </w:r>
            <w:r w:rsidRPr="000E7555">
              <w:rPr>
                <w:rStyle w:val="aa"/>
                <w:strike/>
                <w:kern w:val="2"/>
                <w:sz w:val="20"/>
                <w:szCs w:val="20"/>
              </w:rPr>
              <w:endnoteReference w:id="33"/>
            </w:r>
            <w:r w:rsidRPr="000E7555">
              <w:rPr>
                <w:strike/>
                <w:kern w:val="2"/>
                <w:sz w:val="20"/>
                <w:szCs w:val="20"/>
              </w:rPr>
              <w:t>;</w:t>
            </w:r>
            <w:r w:rsidRPr="000E7555">
              <w:rPr>
                <w:strike/>
                <w:kern w:val="2"/>
                <w:sz w:val="21"/>
                <w:szCs w:val="21"/>
              </w:rPr>
              <w:t xml:space="preserve"> του:</w:t>
            </w:r>
          </w:p>
          <w:p w:rsidR="00E00AB5" w:rsidRPr="000E7555" w:rsidRDefault="00E00AB5" w:rsidP="00AF7AB1">
            <w:pPr>
              <w:widowControl w:val="0"/>
              <w:suppressAutoHyphens w:val="0"/>
              <w:spacing w:after="0"/>
              <w:ind w:firstLine="0"/>
              <w:rPr>
                <w:strike/>
                <w:kern w:val="2"/>
              </w:rPr>
            </w:pPr>
            <w:r w:rsidRPr="000E7555">
              <w:rPr>
                <w:i/>
                <w:strike/>
                <w:kern w:val="2"/>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E7555" w:rsidRDefault="00E00AB5" w:rsidP="00AF7AB1">
            <w:pPr>
              <w:widowControl w:val="0"/>
              <w:suppressAutoHyphens w:val="0"/>
              <w:spacing w:after="0"/>
              <w:ind w:firstLine="0"/>
              <w:jc w:val="left"/>
              <w:rPr>
                <w:i/>
                <w:strike/>
                <w:kern w:val="2"/>
                <w:sz w:val="21"/>
                <w:szCs w:val="21"/>
              </w:rPr>
            </w:pPr>
            <w:r w:rsidRPr="000E7555">
              <w:rPr>
                <w:strike/>
                <w:kern w:val="2"/>
              </w:rPr>
              <w:t>[…]</w:t>
            </w:r>
          </w:p>
          <w:p w:rsidR="00E00AB5" w:rsidRPr="000E7555" w:rsidRDefault="00E00AB5" w:rsidP="00AF7AB1">
            <w:pPr>
              <w:widowControl w:val="0"/>
              <w:suppressAutoHyphens w:val="0"/>
              <w:spacing w:after="0"/>
              <w:ind w:firstLine="0"/>
              <w:jc w:val="left"/>
              <w:rPr>
                <w:i/>
                <w:strike/>
                <w:kern w:val="2"/>
                <w:sz w:val="21"/>
                <w:szCs w:val="21"/>
              </w:rPr>
            </w:pPr>
          </w:p>
          <w:p w:rsidR="00576263" w:rsidRPr="000E7555" w:rsidRDefault="00576263" w:rsidP="00AF7AB1">
            <w:pPr>
              <w:widowControl w:val="0"/>
              <w:suppressAutoHyphens w:val="0"/>
              <w:spacing w:after="0"/>
              <w:ind w:firstLine="0"/>
              <w:jc w:val="left"/>
              <w:rPr>
                <w:i/>
                <w:strike/>
                <w:kern w:val="2"/>
                <w:sz w:val="21"/>
                <w:szCs w:val="21"/>
              </w:rPr>
            </w:pPr>
          </w:p>
          <w:p w:rsidR="00576263" w:rsidRPr="000E7555" w:rsidRDefault="00576263" w:rsidP="00AF7AB1">
            <w:pPr>
              <w:widowControl w:val="0"/>
              <w:suppressAutoHyphens w:val="0"/>
              <w:spacing w:after="0"/>
              <w:ind w:firstLine="0"/>
              <w:jc w:val="left"/>
              <w:rPr>
                <w:i/>
                <w:strike/>
                <w:kern w:val="2"/>
                <w:sz w:val="21"/>
                <w:szCs w:val="21"/>
              </w:rPr>
            </w:pPr>
          </w:p>
          <w:p w:rsidR="00E00AB5" w:rsidRPr="000E7555" w:rsidRDefault="00E00AB5" w:rsidP="00AF7AB1">
            <w:pPr>
              <w:widowControl w:val="0"/>
              <w:suppressAutoHyphens w:val="0"/>
              <w:spacing w:after="0"/>
              <w:ind w:firstLine="0"/>
              <w:jc w:val="left"/>
              <w:rPr>
                <w:i/>
                <w:strike/>
                <w:kern w:val="2"/>
                <w:sz w:val="21"/>
                <w:szCs w:val="21"/>
              </w:rPr>
            </w:pPr>
            <w:r w:rsidRPr="000E7555">
              <w:rPr>
                <w:i/>
                <w:strike/>
                <w:kern w:val="2"/>
                <w:sz w:val="21"/>
                <w:szCs w:val="21"/>
              </w:rPr>
              <w:t xml:space="preserve">(διαδικτυακή διεύθυνση, αρχή ή φορέας έκδοσης, επακριβή στοιχεία αναφοράς των εγγράφων): </w:t>
            </w:r>
          </w:p>
          <w:p w:rsidR="00E00AB5" w:rsidRPr="000E7555" w:rsidRDefault="00E00AB5" w:rsidP="00AF7AB1">
            <w:pPr>
              <w:widowControl w:val="0"/>
              <w:suppressAutoHyphens w:val="0"/>
              <w:spacing w:after="0"/>
              <w:ind w:firstLine="0"/>
              <w:jc w:val="left"/>
              <w:rPr>
                <w:strike/>
                <w:kern w:val="2"/>
              </w:rPr>
            </w:pPr>
            <w:r w:rsidRPr="000E7555">
              <w:rPr>
                <w:i/>
                <w:strike/>
                <w:kern w:val="2"/>
                <w:sz w:val="21"/>
                <w:szCs w:val="21"/>
              </w:rPr>
              <w:t>[……][……][……]</w:t>
            </w:r>
          </w:p>
        </w:tc>
      </w:tr>
      <w:tr w:rsidR="00E00AB5" w:rsidRPr="000E7555" w:rsidTr="00937584">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Pr="000E7555" w:rsidRDefault="00E00AB5" w:rsidP="00AF7AB1">
            <w:pPr>
              <w:widowControl w:val="0"/>
              <w:suppressAutoHyphens w:val="0"/>
              <w:spacing w:after="0"/>
              <w:ind w:firstLine="0"/>
              <w:rPr>
                <w:strike/>
                <w:kern w:val="2"/>
                <w:sz w:val="20"/>
                <w:szCs w:val="20"/>
              </w:rPr>
            </w:pPr>
            <w:r w:rsidRPr="000E7555">
              <w:rPr>
                <w:b/>
                <w:strike/>
                <w:kern w:val="2"/>
                <w:sz w:val="20"/>
                <w:szCs w:val="20"/>
              </w:rPr>
              <w:t>2) Για συμβάσεις υπηρεσιών:</w:t>
            </w:r>
          </w:p>
          <w:p w:rsidR="00E00AB5" w:rsidRPr="000E7555" w:rsidRDefault="00E00AB5" w:rsidP="00AF7AB1">
            <w:pPr>
              <w:widowControl w:val="0"/>
              <w:suppressAutoHyphens w:val="0"/>
              <w:spacing w:after="0"/>
              <w:ind w:firstLine="0"/>
              <w:rPr>
                <w:strike/>
                <w:kern w:val="2"/>
              </w:rPr>
            </w:pPr>
            <w:r w:rsidRPr="000E7555">
              <w:rPr>
                <w:strike/>
                <w:kern w:val="2"/>
                <w:sz w:val="20"/>
                <w:szCs w:val="20"/>
              </w:rPr>
              <w:t xml:space="preserve">Χρειάζεται ειδική </w:t>
            </w:r>
            <w:r w:rsidRPr="000E7555">
              <w:rPr>
                <w:b/>
                <w:strike/>
                <w:kern w:val="2"/>
                <w:sz w:val="20"/>
                <w:szCs w:val="20"/>
              </w:rPr>
              <w:t>έγκριση ή να είναι ο οικονομικός φορέας μέλος</w:t>
            </w:r>
            <w:r w:rsidRPr="000E7555">
              <w:rPr>
                <w:strike/>
                <w:kern w:val="2"/>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Pr="000E7555" w:rsidRDefault="00E00AB5" w:rsidP="00AF7AB1">
            <w:pPr>
              <w:widowControl w:val="0"/>
              <w:suppressAutoHyphens w:val="0"/>
              <w:spacing w:after="0"/>
              <w:ind w:firstLine="0"/>
              <w:rPr>
                <w:strike/>
                <w:kern w:val="2"/>
              </w:rPr>
            </w:pPr>
          </w:p>
          <w:p w:rsidR="00E00AB5" w:rsidRPr="000E7555" w:rsidRDefault="00E00AB5" w:rsidP="00AF7AB1">
            <w:pPr>
              <w:widowControl w:val="0"/>
              <w:suppressAutoHyphens w:val="0"/>
              <w:spacing w:after="0"/>
              <w:ind w:firstLine="0"/>
              <w:rPr>
                <w:strike/>
                <w:kern w:val="2"/>
                <w:sz w:val="20"/>
                <w:szCs w:val="20"/>
              </w:rPr>
            </w:pPr>
            <w:r w:rsidRPr="000E7555">
              <w:rPr>
                <w:i/>
                <w:strike/>
                <w:kern w:val="2"/>
                <w:sz w:val="20"/>
                <w:szCs w:val="20"/>
              </w:rPr>
              <w:t xml:space="preserve">Εάν η σχετική τεκμηρίωση διατίθεται ηλεκτρονικά, </w:t>
            </w:r>
            <w:r w:rsidRPr="000E7555">
              <w:rPr>
                <w:i/>
                <w:strike/>
                <w:kern w:val="2"/>
                <w:sz w:val="20"/>
                <w:szCs w:val="20"/>
              </w:rPr>
              <w:t>α</w:t>
            </w:r>
            <w:r w:rsidRPr="000E7555">
              <w:rPr>
                <w:i/>
                <w:strike/>
                <w:kern w:val="2"/>
                <w:sz w:val="20"/>
                <w:szCs w:val="20"/>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E7555" w:rsidRDefault="00E00AB5" w:rsidP="00AF7AB1">
            <w:pPr>
              <w:widowControl w:val="0"/>
              <w:suppressAutoHyphens w:val="0"/>
              <w:snapToGrid w:val="0"/>
              <w:spacing w:after="0"/>
              <w:ind w:firstLine="0"/>
              <w:jc w:val="left"/>
              <w:rPr>
                <w:strike/>
                <w:kern w:val="2"/>
                <w:sz w:val="20"/>
                <w:szCs w:val="20"/>
              </w:rPr>
            </w:pPr>
          </w:p>
          <w:p w:rsidR="00E00AB5" w:rsidRPr="000E7555" w:rsidRDefault="00E00AB5" w:rsidP="00AF7AB1">
            <w:pPr>
              <w:widowControl w:val="0"/>
              <w:suppressAutoHyphens w:val="0"/>
              <w:spacing w:after="0"/>
              <w:ind w:firstLine="0"/>
              <w:jc w:val="left"/>
              <w:rPr>
                <w:strike/>
                <w:kern w:val="2"/>
                <w:sz w:val="20"/>
                <w:szCs w:val="20"/>
              </w:rPr>
            </w:pPr>
            <w:r w:rsidRPr="000E7555">
              <w:rPr>
                <w:strike/>
                <w:kern w:val="2"/>
                <w:sz w:val="20"/>
                <w:szCs w:val="20"/>
              </w:rPr>
              <w:t>[] Ναι [] Όχι</w:t>
            </w:r>
          </w:p>
          <w:p w:rsidR="00E00AB5" w:rsidRPr="000E7555" w:rsidRDefault="00E00AB5" w:rsidP="00AF7AB1">
            <w:pPr>
              <w:widowControl w:val="0"/>
              <w:suppressAutoHyphens w:val="0"/>
              <w:spacing w:after="0"/>
              <w:ind w:firstLine="0"/>
              <w:jc w:val="left"/>
              <w:rPr>
                <w:strike/>
                <w:kern w:val="2"/>
                <w:sz w:val="20"/>
                <w:szCs w:val="20"/>
              </w:rPr>
            </w:pPr>
            <w:r w:rsidRPr="000E7555">
              <w:rPr>
                <w:strike/>
                <w:kern w:val="2"/>
                <w:sz w:val="20"/>
                <w:szCs w:val="20"/>
              </w:rPr>
              <w:t xml:space="preserve">Εάν ναι, διευκρινίστε για ποια πρόκειται και δηλώστε αν τη διαθέτει ο οικονομικός φορέας: </w:t>
            </w:r>
          </w:p>
          <w:p w:rsidR="00E00AB5" w:rsidRPr="000E7555" w:rsidRDefault="00E00AB5" w:rsidP="00AF7AB1">
            <w:pPr>
              <w:widowControl w:val="0"/>
              <w:suppressAutoHyphens w:val="0"/>
              <w:spacing w:after="0"/>
              <w:ind w:firstLine="0"/>
              <w:jc w:val="left"/>
              <w:rPr>
                <w:i/>
                <w:strike/>
                <w:kern w:val="2"/>
                <w:sz w:val="20"/>
                <w:szCs w:val="20"/>
              </w:rPr>
            </w:pPr>
            <w:r w:rsidRPr="000E7555">
              <w:rPr>
                <w:strike/>
                <w:kern w:val="2"/>
                <w:sz w:val="20"/>
                <w:szCs w:val="20"/>
              </w:rPr>
              <w:t>[ …] [] Ναι [] Όχι</w:t>
            </w:r>
          </w:p>
          <w:p w:rsidR="00576263" w:rsidRPr="000E7555" w:rsidRDefault="00576263" w:rsidP="00AF7AB1">
            <w:pPr>
              <w:widowControl w:val="0"/>
              <w:suppressAutoHyphens w:val="0"/>
              <w:spacing w:after="0"/>
              <w:ind w:firstLine="0"/>
              <w:jc w:val="left"/>
              <w:rPr>
                <w:i/>
                <w:strike/>
                <w:kern w:val="2"/>
                <w:sz w:val="20"/>
                <w:szCs w:val="20"/>
              </w:rPr>
            </w:pPr>
          </w:p>
          <w:p w:rsidR="00E00AB5" w:rsidRPr="000E7555" w:rsidRDefault="00E00AB5" w:rsidP="00AF7AB1">
            <w:pPr>
              <w:widowControl w:val="0"/>
              <w:suppressAutoHyphens w:val="0"/>
              <w:spacing w:after="0"/>
              <w:ind w:firstLine="0"/>
              <w:jc w:val="left"/>
              <w:rPr>
                <w:strike/>
                <w:kern w:val="2"/>
              </w:rPr>
            </w:pPr>
            <w:r w:rsidRPr="000E7555">
              <w:rPr>
                <w:i/>
                <w:strike/>
                <w:kern w:val="2"/>
                <w:sz w:val="20"/>
                <w:szCs w:val="20"/>
              </w:rPr>
              <w:t>(διαδικτυακή διεύθυνση, αρχή ή φορέας έκδοσης, επ</w:t>
            </w:r>
            <w:r w:rsidRPr="000E7555">
              <w:rPr>
                <w:i/>
                <w:strike/>
                <w:kern w:val="2"/>
                <w:sz w:val="20"/>
                <w:szCs w:val="20"/>
              </w:rPr>
              <w:t>α</w:t>
            </w:r>
            <w:r w:rsidRPr="000E7555">
              <w:rPr>
                <w:i/>
                <w:strike/>
                <w:kern w:val="2"/>
                <w:sz w:val="20"/>
                <w:szCs w:val="20"/>
              </w:rPr>
              <w:t>κριβή στοιχεία αναφοράς των εγγράφων): [……][……][……]</w:t>
            </w:r>
          </w:p>
        </w:tc>
      </w:tr>
    </w:tbl>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bCs/>
        </w:rPr>
      </w:pPr>
    </w:p>
    <w:p w:rsidR="00E00AB5" w:rsidRPr="000E7555" w:rsidRDefault="00E00AB5" w:rsidP="00AF7AB1">
      <w:pPr>
        <w:widowControl w:val="0"/>
        <w:suppressAutoHyphens w:val="0"/>
        <w:jc w:val="center"/>
        <w:rPr>
          <w:b/>
          <w:i/>
          <w:strike/>
        </w:rPr>
      </w:pPr>
      <w:r w:rsidRPr="000E7555">
        <w:rPr>
          <w:b/>
          <w:bCs/>
          <w:strike/>
        </w:rPr>
        <w:t>Β: Οικονομική και χρηματοοικονομική επάρκεια</w:t>
      </w:r>
    </w:p>
    <w:p w:rsidR="00E00AB5" w:rsidRPr="000E755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strike/>
        </w:rPr>
      </w:pPr>
      <w:r w:rsidRPr="000E7555">
        <w:rPr>
          <w:b/>
          <w:i/>
          <w:strike/>
        </w:rPr>
        <w:t xml:space="preserve">Ο οικονομικός φορέας πρέπει να παράσχει πληροφορίες </w:t>
      </w:r>
      <w:r w:rsidRPr="000E7555">
        <w:rPr>
          <w:b/>
          <w:strike/>
          <w:u w:val="single"/>
        </w:rPr>
        <w:t>μόνον</w:t>
      </w:r>
      <w:r w:rsidRPr="000E7555">
        <w:rPr>
          <w:b/>
          <w:i/>
          <w:strike/>
        </w:rPr>
        <w:t xml:space="preserve"> όταν τα σχετικά κριτήρια επιλογής </w:t>
      </w:r>
      <w:r w:rsidRPr="000E7555">
        <w:rPr>
          <w:b/>
          <w:i/>
          <w:strike/>
        </w:rPr>
        <w:t>έ</w:t>
      </w:r>
      <w:r w:rsidRPr="000E7555">
        <w:rPr>
          <w:b/>
          <w:i/>
          <w:strike/>
        </w:rPr>
        <w:t xml:space="preserve">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RPr="000E755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E7555" w:rsidRDefault="00E00AB5" w:rsidP="00AF7AB1">
            <w:pPr>
              <w:widowControl w:val="0"/>
              <w:suppressAutoHyphens w:val="0"/>
              <w:spacing w:after="0"/>
              <w:ind w:firstLine="0"/>
              <w:rPr>
                <w:b/>
                <w:i/>
                <w:strike/>
              </w:rPr>
            </w:pPr>
            <w:r w:rsidRPr="000E7555">
              <w:rPr>
                <w:b/>
                <w:i/>
                <w:strike/>
              </w:rPr>
              <w:lastRenderedPageBreak/>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E7555" w:rsidRDefault="00E00AB5" w:rsidP="00AF7AB1">
            <w:pPr>
              <w:widowControl w:val="0"/>
              <w:suppressAutoHyphens w:val="0"/>
              <w:spacing w:after="0"/>
              <w:ind w:firstLine="0"/>
              <w:rPr>
                <w:strike/>
              </w:rPr>
            </w:pPr>
            <w:r w:rsidRPr="000E7555">
              <w:rPr>
                <w:b/>
                <w:i/>
                <w:strike/>
              </w:rPr>
              <w:t>Απάντηση:</w:t>
            </w:r>
          </w:p>
        </w:tc>
      </w:tr>
      <w:tr w:rsidR="00E00AB5" w:rsidRPr="000E755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E7555" w:rsidRDefault="00E00AB5" w:rsidP="00AF7AB1">
            <w:pPr>
              <w:widowControl w:val="0"/>
              <w:suppressAutoHyphens w:val="0"/>
              <w:spacing w:after="0"/>
              <w:ind w:firstLine="0"/>
              <w:rPr>
                <w:b/>
                <w:bCs/>
                <w:strike/>
              </w:rPr>
            </w:pPr>
            <w:r w:rsidRPr="000E7555">
              <w:rPr>
                <w:strike/>
              </w:rPr>
              <w:t xml:space="preserve">1α) Ο («γενικός») </w:t>
            </w:r>
            <w:r w:rsidRPr="000E7555">
              <w:rPr>
                <w:b/>
                <w:strike/>
              </w:rPr>
              <w:t>ετήσιος κύκλος εργασιών</w:t>
            </w:r>
            <w:r w:rsidRPr="000E7555">
              <w:rPr>
                <w:strike/>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0E7555">
              <w:rPr>
                <w:b/>
                <w:strike/>
              </w:rPr>
              <w:t>:</w:t>
            </w:r>
          </w:p>
          <w:p w:rsidR="00E00AB5" w:rsidRPr="000E7555" w:rsidRDefault="00E00AB5" w:rsidP="00AF7AB1">
            <w:pPr>
              <w:widowControl w:val="0"/>
              <w:suppressAutoHyphens w:val="0"/>
              <w:spacing w:after="0"/>
              <w:ind w:firstLine="0"/>
              <w:rPr>
                <w:strike/>
              </w:rPr>
            </w:pPr>
            <w:r w:rsidRPr="000E7555">
              <w:rPr>
                <w:b/>
                <w:bCs/>
                <w:strike/>
              </w:rPr>
              <w:t>και/ή,</w:t>
            </w:r>
          </w:p>
          <w:p w:rsidR="00E00AB5" w:rsidRPr="000E7555" w:rsidRDefault="00E00AB5" w:rsidP="00AF7AB1">
            <w:pPr>
              <w:widowControl w:val="0"/>
              <w:suppressAutoHyphens w:val="0"/>
              <w:spacing w:after="0"/>
              <w:ind w:firstLine="0"/>
              <w:rPr>
                <w:i/>
                <w:strike/>
              </w:rPr>
            </w:pPr>
            <w:r w:rsidRPr="000E7555">
              <w:rPr>
                <w:strike/>
              </w:rPr>
              <w:t xml:space="preserve">1β) Ο </w:t>
            </w:r>
            <w:r w:rsidRPr="000E7555">
              <w:rPr>
                <w:b/>
                <w:strike/>
              </w:rPr>
              <w:t>μέσος</w:t>
            </w:r>
            <w:r w:rsidRPr="000E7555">
              <w:rPr>
                <w:strike/>
              </w:rPr>
              <w:t xml:space="preserve"> ετήσιος </w:t>
            </w:r>
            <w:r w:rsidRPr="000E7555">
              <w:rPr>
                <w:b/>
                <w:strike/>
              </w:rPr>
              <w:t>κύκλος εργασιών του οικ</w:t>
            </w:r>
            <w:r w:rsidRPr="000E7555">
              <w:rPr>
                <w:b/>
                <w:strike/>
              </w:rPr>
              <w:t>ο</w:t>
            </w:r>
            <w:r w:rsidRPr="000E7555">
              <w:rPr>
                <w:b/>
                <w:strike/>
              </w:rPr>
              <w:t>νομικού φορέα για τον αριθμό ετών που απα</w:t>
            </w:r>
            <w:r w:rsidRPr="000E7555">
              <w:rPr>
                <w:b/>
                <w:strike/>
              </w:rPr>
              <w:t>ι</w:t>
            </w:r>
            <w:r w:rsidRPr="000E7555">
              <w:rPr>
                <w:b/>
                <w:strike/>
              </w:rPr>
              <w:t>τούνται στη σχετική διακήρυξη ή στην πρόσκλ</w:t>
            </w:r>
            <w:r w:rsidRPr="000E7555">
              <w:rPr>
                <w:b/>
                <w:strike/>
              </w:rPr>
              <w:t>η</w:t>
            </w:r>
            <w:r w:rsidRPr="000E7555">
              <w:rPr>
                <w:b/>
                <w:strike/>
              </w:rPr>
              <w:t xml:space="preserve">ση ή στα έγγραφα της σύμβασης είναι ο εξής </w:t>
            </w:r>
            <w:r w:rsidRPr="000E7555">
              <w:rPr>
                <w:rStyle w:val="a5"/>
                <w:strike/>
                <w:vertAlign w:val="superscript"/>
              </w:rPr>
              <w:endnoteReference w:id="34"/>
            </w:r>
            <w:r w:rsidRPr="000E7555">
              <w:rPr>
                <w:b/>
                <w:strike/>
              </w:rPr>
              <w:t>:</w:t>
            </w:r>
          </w:p>
          <w:p w:rsidR="00E00AB5" w:rsidRPr="000E7555" w:rsidRDefault="00E00AB5" w:rsidP="00AF7AB1">
            <w:pPr>
              <w:widowControl w:val="0"/>
              <w:suppressAutoHyphens w:val="0"/>
              <w:spacing w:after="0"/>
              <w:ind w:firstLine="0"/>
              <w:rPr>
                <w:strike/>
              </w:rPr>
            </w:pPr>
            <w:r w:rsidRPr="000E7555">
              <w:rPr>
                <w:i/>
                <w:strike/>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E7555" w:rsidRDefault="00E00AB5" w:rsidP="00AF7AB1">
            <w:pPr>
              <w:widowControl w:val="0"/>
              <w:suppressAutoHyphens w:val="0"/>
              <w:spacing w:after="0"/>
              <w:ind w:firstLine="0"/>
              <w:rPr>
                <w:strike/>
              </w:rPr>
            </w:pPr>
            <w:r w:rsidRPr="000E7555">
              <w:rPr>
                <w:strike/>
              </w:rPr>
              <w:t>έτος: [……] κύκλος εργασιών:[……][…]νόμισμα</w:t>
            </w:r>
          </w:p>
          <w:p w:rsidR="00E00AB5" w:rsidRPr="000E7555" w:rsidRDefault="00E00AB5" w:rsidP="00AF7AB1">
            <w:pPr>
              <w:widowControl w:val="0"/>
              <w:suppressAutoHyphens w:val="0"/>
              <w:spacing w:after="0"/>
              <w:ind w:firstLine="0"/>
              <w:rPr>
                <w:strike/>
              </w:rPr>
            </w:pPr>
            <w:r w:rsidRPr="000E7555">
              <w:rPr>
                <w:strike/>
              </w:rPr>
              <w:t>έτος: [……] κύκλος εργασιών:[……][…]νόμισμα</w:t>
            </w:r>
          </w:p>
          <w:p w:rsidR="00E00AB5" w:rsidRPr="000E7555" w:rsidRDefault="00E00AB5" w:rsidP="00AF7AB1">
            <w:pPr>
              <w:widowControl w:val="0"/>
              <w:suppressAutoHyphens w:val="0"/>
              <w:spacing w:after="0"/>
              <w:ind w:firstLine="0"/>
              <w:rPr>
                <w:strike/>
              </w:rPr>
            </w:pPr>
            <w:r w:rsidRPr="000E7555">
              <w:rPr>
                <w:strike/>
              </w:rPr>
              <w:t>έτος: [……] κύκλος εργασιών:[……][…]νόμισμα</w:t>
            </w:r>
          </w:p>
          <w:p w:rsidR="00E00AB5" w:rsidRPr="000E7555" w:rsidRDefault="00E00AB5" w:rsidP="00AF7AB1">
            <w:pPr>
              <w:widowControl w:val="0"/>
              <w:suppressAutoHyphens w:val="0"/>
              <w:spacing w:after="0"/>
              <w:ind w:firstLine="0"/>
              <w:rPr>
                <w:strike/>
              </w:rPr>
            </w:pPr>
          </w:p>
          <w:p w:rsidR="00E00AB5" w:rsidRPr="000E7555" w:rsidRDefault="00E00AB5" w:rsidP="00AF7AB1">
            <w:pPr>
              <w:widowControl w:val="0"/>
              <w:suppressAutoHyphens w:val="0"/>
              <w:spacing w:after="0"/>
              <w:ind w:firstLine="0"/>
              <w:rPr>
                <w:strike/>
              </w:rPr>
            </w:pPr>
          </w:p>
          <w:p w:rsidR="004A40BE" w:rsidRPr="000E7555" w:rsidRDefault="004A40BE" w:rsidP="00AF7AB1">
            <w:pPr>
              <w:widowControl w:val="0"/>
              <w:suppressAutoHyphens w:val="0"/>
              <w:spacing w:after="0"/>
              <w:ind w:firstLine="0"/>
              <w:rPr>
                <w:strike/>
              </w:rPr>
            </w:pPr>
          </w:p>
          <w:p w:rsidR="00E00AB5" w:rsidRPr="000E7555" w:rsidRDefault="00E00AB5" w:rsidP="00AF7AB1">
            <w:pPr>
              <w:widowControl w:val="0"/>
              <w:suppressAutoHyphens w:val="0"/>
              <w:spacing w:after="0"/>
              <w:ind w:firstLine="0"/>
              <w:rPr>
                <w:strike/>
              </w:rPr>
            </w:pPr>
            <w:r w:rsidRPr="000E7555">
              <w:rPr>
                <w:strike/>
              </w:rPr>
              <w:t>(αριθμός ετών, μέσος κύκλος εργασιών)</w:t>
            </w:r>
            <w:r w:rsidRPr="000E7555">
              <w:rPr>
                <w:b/>
                <w:strike/>
              </w:rPr>
              <w:t>:</w:t>
            </w:r>
            <w:r w:rsidRPr="000E7555">
              <w:rPr>
                <w:strike/>
              </w:rPr>
              <w:t xml:space="preserve"> </w:t>
            </w:r>
          </w:p>
          <w:p w:rsidR="00E00AB5" w:rsidRPr="000E7555" w:rsidRDefault="00E00AB5" w:rsidP="00AF7AB1">
            <w:pPr>
              <w:widowControl w:val="0"/>
              <w:suppressAutoHyphens w:val="0"/>
              <w:spacing w:after="0"/>
              <w:ind w:firstLine="0"/>
              <w:rPr>
                <w:strike/>
              </w:rPr>
            </w:pPr>
            <w:r w:rsidRPr="000E7555">
              <w:rPr>
                <w:strike/>
              </w:rPr>
              <w:t>[……],[……][…]νόμισμα</w:t>
            </w:r>
          </w:p>
          <w:p w:rsidR="00E00AB5" w:rsidRPr="000E7555" w:rsidRDefault="00E00AB5" w:rsidP="00AF7AB1">
            <w:pPr>
              <w:widowControl w:val="0"/>
              <w:suppressAutoHyphens w:val="0"/>
              <w:spacing w:after="0"/>
              <w:ind w:firstLine="0"/>
              <w:rPr>
                <w:strike/>
              </w:rPr>
            </w:pPr>
          </w:p>
          <w:p w:rsidR="004A40BE" w:rsidRPr="000E7555" w:rsidRDefault="004A40BE" w:rsidP="00AF7AB1">
            <w:pPr>
              <w:widowControl w:val="0"/>
              <w:suppressAutoHyphens w:val="0"/>
              <w:spacing w:after="0"/>
              <w:ind w:firstLine="0"/>
              <w:rPr>
                <w:i/>
                <w:strike/>
              </w:rPr>
            </w:pPr>
          </w:p>
          <w:p w:rsidR="004A40BE" w:rsidRPr="000E7555" w:rsidRDefault="004A40BE" w:rsidP="00AF7AB1">
            <w:pPr>
              <w:widowControl w:val="0"/>
              <w:suppressAutoHyphens w:val="0"/>
              <w:spacing w:after="0"/>
              <w:ind w:firstLine="0"/>
              <w:rPr>
                <w:i/>
                <w:strike/>
              </w:rPr>
            </w:pPr>
          </w:p>
          <w:p w:rsidR="00E00AB5" w:rsidRPr="000E7555" w:rsidRDefault="00E00AB5" w:rsidP="00AF7AB1">
            <w:pPr>
              <w:widowControl w:val="0"/>
              <w:suppressAutoHyphens w:val="0"/>
              <w:spacing w:after="0"/>
              <w:ind w:firstLine="0"/>
              <w:rPr>
                <w:i/>
                <w:strike/>
              </w:rPr>
            </w:pPr>
            <w:r w:rsidRPr="000E7555">
              <w:rPr>
                <w:i/>
                <w:strike/>
              </w:rPr>
              <w:t xml:space="preserve">(διαδικτυακή διεύθυνση, αρχή ή φορέας έκδοσης, επακριβή στοιχεία αναφοράς των εγγράφων): </w:t>
            </w:r>
          </w:p>
          <w:p w:rsidR="00E00AB5" w:rsidRPr="000E7555" w:rsidRDefault="00E00AB5" w:rsidP="00AF7AB1">
            <w:pPr>
              <w:widowControl w:val="0"/>
              <w:suppressAutoHyphens w:val="0"/>
              <w:spacing w:after="0"/>
              <w:ind w:firstLine="0"/>
              <w:rPr>
                <w:strike/>
              </w:rPr>
            </w:pPr>
            <w:r w:rsidRPr="000E7555">
              <w:rPr>
                <w:i/>
                <w:strike/>
              </w:rPr>
              <w:t>[……][……][……]</w:t>
            </w:r>
          </w:p>
        </w:tc>
      </w:tr>
      <w:tr w:rsidR="00E00AB5" w:rsidRPr="000E755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E7555" w:rsidRDefault="00E00AB5" w:rsidP="00AF7AB1">
            <w:pPr>
              <w:widowControl w:val="0"/>
              <w:suppressAutoHyphens w:val="0"/>
              <w:spacing w:after="0"/>
              <w:ind w:firstLine="0"/>
              <w:rPr>
                <w:b/>
                <w:bCs/>
                <w:strike/>
              </w:rPr>
            </w:pPr>
            <w:r w:rsidRPr="000E7555">
              <w:rPr>
                <w:strike/>
              </w:rPr>
              <w:t xml:space="preserve">2α) Ο ετήσιος («ειδικός») </w:t>
            </w:r>
            <w:r w:rsidRPr="000E7555">
              <w:rPr>
                <w:b/>
                <w:strike/>
              </w:rPr>
              <w:t>κύκλος εργασιών του οικονομικού φορέα στον επιχειρηματικό τομέα που καλύπτεται από τη σύμβαση</w:t>
            </w:r>
            <w:r w:rsidRPr="000E7555">
              <w:rPr>
                <w:strike/>
              </w:rPr>
              <w:t xml:space="preserve"> και προσδιορ</w:t>
            </w:r>
            <w:r w:rsidRPr="000E7555">
              <w:rPr>
                <w:strike/>
              </w:rPr>
              <w:t>ί</w:t>
            </w:r>
            <w:r w:rsidRPr="000E7555">
              <w:rPr>
                <w:strike/>
              </w:rPr>
              <w:t>ζεται στη σχετική διακήρυξη  ή στην πρόσκληση ή στα έγγραφα της σύμβασης για τον αριθμό οικ</w:t>
            </w:r>
            <w:r w:rsidRPr="000E7555">
              <w:rPr>
                <w:strike/>
              </w:rPr>
              <w:t>ο</w:t>
            </w:r>
            <w:r w:rsidRPr="000E7555">
              <w:rPr>
                <w:strike/>
              </w:rPr>
              <w:t>νομικών ετών που απαιτούνται είναι ο εξής:</w:t>
            </w:r>
          </w:p>
          <w:p w:rsidR="00E00AB5" w:rsidRPr="000E7555" w:rsidRDefault="00E00AB5" w:rsidP="00AF7AB1">
            <w:pPr>
              <w:widowControl w:val="0"/>
              <w:suppressAutoHyphens w:val="0"/>
              <w:spacing w:after="0"/>
              <w:ind w:firstLine="0"/>
              <w:rPr>
                <w:strike/>
              </w:rPr>
            </w:pPr>
            <w:r w:rsidRPr="000E7555">
              <w:rPr>
                <w:b/>
                <w:bCs/>
                <w:strike/>
              </w:rPr>
              <w:t>και/ή,</w:t>
            </w:r>
          </w:p>
          <w:p w:rsidR="00E00AB5" w:rsidRPr="000E7555" w:rsidRDefault="00E00AB5" w:rsidP="00AF7AB1">
            <w:pPr>
              <w:widowControl w:val="0"/>
              <w:suppressAutoHyphens w:val="0"/>
              <w:spacing w:after="0"/>
              <w:ind w:firstLine="0"/>
              <w:rPr>
                <w:i/>
                <w:strike/>
              </w:rPr>
            </w:pPr>
            <w:r w:rsidRPr="000E7555">
              <w:rPr>
                <w:strike/>
              </w:rPr>
              <w:t xml:space="preserve">2β) Ο </w:t>
            </w:r>
            <w:r w:rsidRPr="000E7555">
              <w:rPr>
                <w:b/>
                <w:strike/>
              </w:rPr>
              <w:t>μέσος</w:t>
            </w:r>
            <w:r w:rsidRPr="000E7555">
              <w:rPr>
                <w:strike/>
              </w:rPr>
              <w:t xml:space="preserve"> ετήσιος </w:t>
            </w:r>
            <w:r w:rsidRPr="000E7555">
              <w:rPr>
                <w:b/>
                <w:strike/>
              </w:rPr>
              <w:t>κύκλος εργασιών του οικ</w:t>
            </w:r>
            <w:r w:rsidRPr="000E7555">
              <w:rPr>
                <w:b/>
                <w:strike/>
              </w:rPr>
              <w:t>ο</w:t>
            </w:r>
            <w:r w:rsidRPr="000E7555">
              <w:rPr>
                <w:b/>
                <w:strike/>
              </w:rPr>
              <w:t>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0E7555">
              <w:rPr>
                <w:rStyle w:val="aa"/>
                <w:strike/>
              </w:rPr>
              <w:endnoteReference w:id="35"/>
            </w:r>
            <w:r w:rsidRPr="000E7555">
              <w:rPr>
                <w:strike/>
              </w:rPr>
              <w:t>:</w:t>
            </w:r>
          </w:p>
          <w:p w:rsidR="00E00AB5" w:rsidRPr="000E7555" w:rsidRDefault="00E00AB5" w:rsidP="00AF7AB1">
            <w:pPr>
              <w:widowControl w:val="0"/>
              <w:suppressAutoHyphens w:val="0"/>
              <w:spacing w:after="0"/>
              <w:ind w:firstLine="0"/>
              <w:rPr>
                <w:strike/>
              </w:rPr>
            </w:pPr>
            <w:r w:rsidRPr="000E7555">
              <w:rPr>
                <w:i/>
                <w:strike/>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E7555" w:rsidRDefault="00E00AB5" w:rsidP="00AF7AB1">
            <w:pPr>
              <w:widowControl w:val="0"/>
              <w:suppressAutoHyphens w:val="0"/>
              <w:spacing w:after="0"/>
              <w:ind w:firstLine="0"/>
              <w:rPr>
                <w:strike/>
              </w:rPr>
            </w:pPr>
            <w:r w:rsidRPr="000E7555">
              <w:rPr>
                <w:strike/>
              </w:rPr>
              <w:t xml:space="preserve">έτος: </w:t>
            </w:r>
            <w:r w:rsidR="00CA0924" w:rsidRPr="000E7555">
              <w:rPr>
                <w:strike/>
              </w:rPr>
              <w:t>[</w:t>
            </w:r>
            <w:r w:rsidRPr="000E7555">
              <w:rPr>
                <w:strike/>
              </w:rPr>
              <w:t>……] κύκλος εργασιών:</w:t>
            </w:r>
            <w:r w:rsidR="00CA0924" w:rsidRPr="000E7555">
              <w:rPr>
                <w:strike/>
              </w:rPr>
              <w:t xml:space="preserve"> </w:t>
            </w:r>
            <w:r w:rsidRPr="000E7555">
              <w:rPr>
                <w:strike/>
              </w:rPr>
              <w:t>[……][…]</w:t>
            </w:r>
            <w:r w:rsidR="00CA0924" w:rsidRPr="000E7555">
              <w:rPr>
                <w:strike/>
              </w:rPr>
              <w:t xml:space="preserve"> </w:t>
            </w:r>
            <w:r w:rsidRPr="000E7555">
              <w:rPr>
                <w:strike/>
              </w:rPr>
              <w:t>νόμισμα</w:t>
            </w:r>
          </w:p>
          <w:p w:rsidR="00E00AB5" w:rsidRPr="000E7555" w:rsidRDefault="00E00AB5" w:rsidP="00AF7AB1">
            <w:pPr>
              <w:widowControl w:val="0"/>
              <w:suppressAutoHyphens w:val="0"/>
              <w:spacing w:after="0"/>
              <w:ind w:firstLine="0"/>
              <w:rPr>
                <w:strike/>
              </w:rPr>
            </w:pPr>
            <w:r w:rsidRPr="000E7555">
              <w:rPr>
                <w:strike/>
              </w:rPr>
              <w:t>έτος: [……] κύκλος εργασιών:</w:t>
            </w:r>
            <w:r w:rsidR="00CA0924" w:rsidRPr="000E7555">
              <w:rPr>
                <w:strike/>
              </w:rPr>
              <w:t xml:space="preserve"> </w:t>
            </w:r>
            <w:r w:rsidRPr="000E7555">
              <w:rPr>
                <w:strike/>
              </w:rPr>
              <w:t>[……][…]</w:t>
            </w:r>
            <w:r w:rsidR="00CA0924" w:rsidRPr="000E7555">
              <w:rPr>
                <w:strike/>
              </w:rPr>
              <w:t xml:space="preserve"> </w:t>
            </w:r>
            <w:r w:rsidRPr="000E7555">
              <w:rPr>
                <w:strike/>
              </w:rPr>
              <w:t>νόμισμα</w:t>
            </w:r>
          </w:p>
          <w:p w:rsidR="00E00AB5" w:rsidRPr="000E7555" w:rsidRDefault="00E00AB5" w:rsidP="00AF7AB1">
            <w:pPr>
              <w:widowControl w:val="0"/>
              <w:suppressAutoHyphens w:val="0"/>
              <w:spacing w:after="0"/>
              <w:ind w:firstLine="0"/>
              <w:rPr>
                <w:strike/>
              </w:rPr>
            </w:pPr>
            <w:r w:rsidRPr="000E7555">
              <w:rPr>
                <w:strike/>
              </w:rPr>
              <w:t>έτος: [……] κύκλος εργασιών:</w:t>
            </w:r>
            <w:r w:rsidR="00CA0924" w:rsidRPr="000E7555">
              <w:rPr>
                <w:strike/>
                <w:lang w:val="en-US"/>
              </w:rPr>
              <w:t xml:space="preserve"> </w:t>
            </w:r>
            <w:r w:rsidRPr="000E7555">
              <w:rPr>
                <w:strike/>
              </w:rPr>
              <w:t>[……][…]</w:t>
            </w:r>
            <w:r w:rsidR="00CA0924" w:rsidRPr="000E7555">
              <w:rPr>
                <w:strike/>
                <w:lang w:val="en-US"/>
              </w:rPr>
              <w:t xml:space="preserve"> </w:t>
            </w:r>
            <w:r w:rsidRPr="000E7555">
              <w:rPr>
                <w:strike/>
              </w:rPr>
              <w:t>νόμισμα</w:t>
            </w:r>
          </w:p>
          <w:p w:rsidR="00E00AB5" w:rsidRPr="000E7555" w:rsidRDefault="00E00AB5" w:rsidP="00AF7AB1">
            <w:pPr>
              <w:widowControl w:val="0"/>
              <w:suppressAutoHyphens w:val="0"/>
              <w:spacing w:after="0"/>
              <w:ind w:firstLine="0"/>
              <w:rPr>
                <w:strike/>
              </w:rPr>
            </w:pPr>
          </w:p>
          <w:p w:rsidR="00E00AB5" w:rsidRPr="000E7555" w:rsidRDefault="00E00AB5" w:rsidP="00AF7AB1">
            <w:pPr>
              <w:widowControl w:val="0"/>
              <w:suppressAutoHyphens w:val="0"/>
              <w:spacing w:after="0"/>
              <w:ind w:firstLine="0"/>
              <w:rPr>
                <w:strike/>
              </w:rPr>
            </w:pPr>
          </w:p>
          <w:p w:rsidR="00E00AB5" w:rsidRPr="000E7555" w:rsidRDefault="00E00AB5" w:rsidP="00AF7AB1">
            <w:pPr>
              <w:widowControl w:val="0"/>
              <w:suppressAutoHyphens w:val="0"/>
              <w:spacing w:after="0"/>
              <w:ind w:firstLine="0"/>
              <w:rPr>
                <w:strike/>
              </w:rPr>
            </w:pPr>
          </w:p>
          <w:p w:rsidR="004A40BE" w:rsidRPr="000E7555" w:rsidRDefault="004A40BE" w:rsidP="00AF7AB1">
            <w:pPr>
              <w:widowControl w:val="0"/>
              <w:suppressAutoHyphens w:val="0"/>
              <w:spacing w:after="0"/>
              <w:ind w:firstLine="0"/>
              <w:rPr>
                <w:strike/>
              </w:rPr>
            </w:pPr>
          </w:p>
          <w:p w:rsidR="004A40BE" w:rsidRPr="000E7555" w:rsidRDefault="004A40BE" w:rsidP="00AF7AB1">
            <w:pPr>
              <w:widowControl w:val="0"/>
              <w:suppressAutoHyphens w:val="0"/>
              <w:spacing w:after="0"/>
              <w:ind w:firstLine="0"/>
              <w:rPr>
                <w:strike/>
              </w:rPr>
            </w:pPr>
          </w:p>
          <w:p w:rsidR="00E00AB5" w:rsidRPr="000E7555" w:rsidRDefault="00E00AB5" w:rsidP="00AF7AB1">
            <w:pPr>
              <w:widowControl w:val="0"/>
              <w:suppressAutoHyphens w:val="0"/>
              <w:spacing w:after="0"/>
              <w:ind w:firstLine="0"/>
              <w:rPr>
                <w:strike/>
              </w:rPr>
            </w:pPr>
            <w:r w:rsidRPr="000E7555">
              <w:rPr>
                <w:strike/>
              </w:rPr>
              <w:t>(αριθμός ετών, μέσος κύκλος εργασιών)</w:t>
            </w:r>
            <w:r w:rsidRPr="000E7555">
              <w:rPr>
                <w:b/>
                <w:strike/>
              </w:rPr>
              <w:t>:</w:t>
            </w:r>
            <w:r w:rsidRPr="000E7555">
              <w:rPr>
                <w:strike/>
              </w:rPr>
              <w:t xml:space="preserve"> </w:t>
            </w:r>
          </w:p>
          <w:p w:rsidR="00E00AB5" w:rsidRPr="000E7555" w:rsidRDefault="00E00AB5" w:rsidP="00AF7AB1">
            <w:pPr>
              <w:widowControl w:val="0"/>
              <w:suppressAutoHyphens w:val="0"/>
              <w:spacing w:after="0"/>
              <w:ind w:firstLine="0"/>
              <w:rPr>
                <w:i/>
                <w:strike/>
              </w:rPr>
            </w:pPr>
            <w:r w:rsidRPr="000E7555">
              <w:rPr>
                <w:strike/>
              </w:rPr>
              <w:t>[……],[……][…]</w:t>
            </w:r>
            <w:r w:rsidR="00CA0924" w:rsidRPr="000E7555">
              <w:rPr>
                <w:strike/>
                <w:lang w:val="en-US"/>
              </w:rPr>
              <w:t xml:space="preserve"> </w:t>
            </w:r>
            <w:r w:rsidRPr="000E7555">
              <w:rPr>
                <w:strike/>
              </w:rPr>
              <w:t>νόμισμα</w:t>
            </w:r>
          </w:p>
          <w:p w:rsidR="00E00AB5" w:rsidRPr="000E7555" w:rsidRDefault="00E00AB5" w:rsidP="00AF7AB1">
            <w:pPr>
              <w:widowControl w:val="0"/>
              <w:suppressAutoHyphens w:val="0"/>
              <w:spacing w:after="0"/>
              <w:ind w:firstLine="0"/>
              <w:rPr>
                <w:i/>
                <w:strike/>
              </w:rPr>
            </w:pPr>
          </w:p>
          <w:p w:rsidR="00E00AB5" w:rsidRPr="000E7555" w:rsidRDefault="00E00AB5" w:rsidP="00AF7AB1">
            <w:pPr>
              <w:widowControl w:val="0"/>
              <w:suppressAutoHyphens w:val="0"/>
              <w:spacing w:after="0"/>
              <w:ind w:firstLine="0"/>
              <w:rPr>
                <w:i/>
                <w:strike/>
              </w:rPr>
            </w:pPr>
          </w:p>
          <w:p w:rsidR="004A40BE" w:rsidRPr="000E7555" w:rsidRDefault="004A40BE" w:rsidP="00AF7AB1">
            <w:pPr>
              <w:widowControl w:val="0"/>
              <w:suppressAutoHyphens w:val="0"/>
              <w:spacing w:after="0"/>
              <w:ind w:firstLine="0"/>
              <w:rPr>
                <w:i/>
                <w:strike/>
              </w:rPr>
            </w:pPr>
          </w:p>
          <w:p w:rsidR="00E00AB5" w:rsidRPr="000E7555" w:rsidRDefault="00E00AB5" w:rsidP="00AF7AB1">
            <w:pPr>
              <w:widowControl w:val="0"/>
              <w:suppressAutoHyphens w:val="0"/>
              <w:spacing w:after="0"/>
              <w:ind w:firstLine="0"/>
              <w:rPr>
                <w:i/>
                <w:strike/>
              </w:rPr>
            </w:pPr>
            <w:r w:rsidRPr="000E7555">
              <w:rPr>
                <w:i/>
                <w:strike/>
              </w:rPr>
              <w:t xml:space="preserve">(διαδικτυακή διεύθυνση, αρχή ή φορέας έκδοσης, επακριβή στοιχεία αναφοράς των εγγράφων): </w:t>
            </w:r>
          </w:p>
          <w:p w:rsidR="00E00AB5" w:rsidRPr="000E7555" w:rsidRDefault="00E00AB5" w:rsidP="00AF7AB1">
            <w:pPr>
              <w:widowControl w:val="0"/>
              <w:suppressAutoHyphens w:val="0"/>
              <w:spacing w:after="0"/>
              <w:ind w:firstLine="0"/>
              <w:rPr>
                <w:strike/>
              </w:rPr>
            </w:pPr>
            <w:r w:rsidRPr="000E7555">
              <w:rPr>
                <w:i/>
                <w:strike/>
              </w:rPr>
              <w:t>[……][……][……]</w:t>
            </w:r>
          </w:p>
        </w:tc>
      </w:tr>
      <w:tr w:rsidR="00E00AB5" w:rsidRPr="000E755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E7555" w:rsidRDefault="00E00AB5" w:rsidP="00AF7AB1">
            <w:pPr>
              <w:widowControl w:val="0"/>
              <w:suppressAutoHyphens w:val="0"/>
              <w:spacing w:after="0"/>
              <w:ind w:firstLine="0"/>
              <w:rPr>
                <w:strike/>
              </w:rPr>
            </w:pPr>
            <w:r w:rsidRPr="000E7555">
              <w:rPr>
                <w:strike/>
              </w:rPr>
              <w:t>3) Σε περίπτωση που οι πληροφορίες σχετικά με τον κύκλο εργασιών (γενικό ή ειδικό) δεν είναι δ</w:t>
            </w:r>
            <w:r w:rsidRPr="000E7555">
              <w:rPr>
                <w:strike/>
              </w:rPr>
              <w:t>ι</w:t>
            </w:r>
            <w:r w:rsidRPr="000E7555">
              <w:rPr>
                <w:strike/>
              </w:rPr>
              <w:t>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E7555" w:rsidRDefault="00E00AB5" w:rsidP="00AF7AB1">
            <w:pPr>
              <w:widowControl w:val="0"/>
              <w:suppressAutoHyphens w:val="0"/>
              <w:spacing w:after="0"/>
              <w:ind w:firstLine="0"/>
              <w:rPr>
                <w:strike/>
              </w:rPr>
            </w:pPr>
            <w:r w:rsidRPr="000E7555">
              <w:rPr>
                <w:strike/>
              </w:rPr>
              <w:t>[…................................…]</w:t>
            </w:r>
          </w:p>
        </w:tc>
      </w:tr>
      <w:tr w:rsidR="00E00AB5" w:rsidRPr="000E755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E7555" w:rsidRDefault="00E00AB5" w:rsidP="00AF7AB1">
            <w:pPr>
              <w:widowControl w:val="0"/>
              <w:suppressAutoHyphens w:val="0"/>
              <w:snapToGrid w:val="0"/>
              <w:spacing w:after="0"/>
              <w:ind w:firstLine="0"/>
              <w:rPr>
                <w:strike/>
              </w:rPr>
            </w:pPr>
            <w:r w:rsidRPr="000E7555">
              <w:rPr>
                <w:strike/>
              </w:rPr>
              <w:t>4)Όσον αφορά τις χρηματοοικονομικές αναλογ</w:t>
            </w:r>
            <w:r w:rsidRPr="000E7555">
              <w:rPr>
                <w:strike/>
              </w:rPr>
              <w:t>ί</w:t>
            </w:r>
            <w:r w:rsidRPr="000E7555">
              <w:rPr>
                <w:strike/>
              </w:rPr>
              <w:t>ες</w:t>
            </w:r>
            <w:r w:rsidRPr="000E7555">
              <w:rPr>
                <w:rStyle w:val="aa"/>
                <w:strike/>
              </w:rPr>
              <w:endnoteReference w:id="36"/>
            </w:r>
            <w:r w:rsidRPr="000E7555">
              <w:rPr>
                <w:strike/>
              </w:rPr>
              <w:t xml:space="preserve"> που ορίζονται στη σχετική διακήρυξη ή στην πρόσκληση ή στα έγγραφα της σύμβασης, ο οικ</w:t>
            </w:r>
            <w:r w:rsidRPr="000E7555">
              <w:rPr>
                <w:strike/>
              </w:rPr>
              <w:t>ο</w:t>
            </w:r>
            <w:r w:rsidRPr="000E7555">
              <w:rPr>
                <w:strike/>
              </w:rPr>
              <w:t>νομικός φορέας δηλώνει ότι οι πραγματικές τιμές των απαιτούμενων αναλογιών έχουν ως εξής:</w:t>
            </w:r>
          </w:p>
          <w:p w:rsidR="00E00AB5" w:rsidRPr="000E7555" w:rsidRDefault="00E00AB5" w:rsidP="00AF7AB1">
            <w:pPr>
              <w:widowControl w:val="0"/>
              <w:suppressAutoHyphens w:val="0"/>
              <w:snapToGrid w:val="0"/>
              <w:spacing w:after="0"/>
              <w:ind w:firstLine="0"/>
              <w:rPr>
                <w:strike/>
              </w:rPr>
            </w:pPr>
            <w:r w:rsidRPr="000E7555">
              <w:rPr>
                <w:strike/>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E7555" w:rsidRDefault="00E00AB5" w:rsidP="00AF7AB1">
            <w:pPr>
              <w:widowControl w:val="0"/>
              <w:suppressAutoHyphens w:val="0"/>
              <w:snapToGrid w:val="0"/>
              <w:spacing w:after="0"/>
              <w:ind w:firstLine="0"/>
              <w:rPr>
                <w:strike/>
              </w:rPr>
            </w:pPr>
            <w:r w:rsidRPr="000E7555">
              <w:rPr>
                <w:strike/>
              </w:rPr>
              <w:t xml:space="preserve">(προσδιορισμός της απαιτούμενης αναλογίας-αναλογία μεταξύ </w:t>
            </w:r>
            <w:r w:rsidRPr="000E7555">
              <w:rPr>
                <w:strike/>
                <w:lang w:val="en-US"/>
              </w:rPr>
              <w:t>x</w:t>
            </w:r>
            <w:r w:rsidRPr="000E7555">
              <w:rPr>
                <w:strike/>
              </w:rPr>
              <w:t xml:space="preserve"> και </w:t>
            </w:r>
            <w:r w:rsidRPr="000E7555">
              <w:rPr>
                <w:strike/>
                <w:lang w:val="en-US"/>
              </w:rPr>
              <w:t>y</w:t>
            </w:r>
            <w:r w:rsidRPr="000E7555">
              <w:rPr>
                <w:rStyle w:val="aa"/>
                <w:strike/>
                <w:lang w:val="en-US"/>
              </w:rPr>
              <w:endnoteReference w:id="37"/>
            </w:r>
            <w:r w:rsidRPr="000E7555">
              <w:rPr>
                <w:strike/>
              </w:rPr>
              <w:t xml:space="preserve"> -και η αντίστοιχη αξία)</w:t>
            </w:r>
          </w:p>
          <w:p w:rsidR="00E00AB5" w:rsidRPr="000E7555" w:rsidRDefault="00E00AB5" w:rsidP="00AF7AB1">
            <w:pPr>
              <w:widowControl w:val="0"/>
              <w:suppressAutoHyphens w:val="0"/>
              <w:snapToGrid w:val="0"/>
              <w:spacing w:after="0"/>
              <w:ind w:firstLine="0"/>
              <w:rPr>
                <w:strike/>
              </w:rPr>
            </w:pPr>
          </w:p>
          <w:p w:rsidR="00E00AB5" w:rsidRPr="000E7555" w:rsidRDefault="00E00AB5" w:rsidP="00AF7AB1">
            <w:pPr>
              <w:widowControl w:val="0"/>
              <w:suppressAutoHyphens w:val="0"/>
              <w:snapToGrid w:val="0"/>
              <w:spacing w:after="0"/>
              <w:ind w:firstLine="0"/>
              <w:rPr>
                <w:strike/>
              </w:rPr>
            </w:pPr>
          </w:p>
          <w:p w:rsidR="004A40BE" w:rsidRPr="000E7555" w:rsidRDefault="004A40BE" w:rsidP="00AF7AB1">
            <w:pPr>
              <w:widowControl w:val="0"/>
              <w:suppressAutoHyphens w:val="0"/>
              <w:snapToGrid w:val="0"/>
              <w:spacing w:after="0"/>
              <w:ind w:firstLine="0"/>
              <w:rPr>
                <w:i/>
                <w:strike/>
              </w:rPr>
            </w:pPr>
          </w:p>
          <w:p w:rsidR="00E00AB5" w:rsidRPr="000E7555" w:rsidRDefault="00E00AB5" w:rsidP="00AF7AB1">
            <w:pPr>
              <w:widowControl w:val="0"/>
              <w:suppressAutoHyphens w:val="0"/>
              <w:snapToGrid w:val="0"/>
              <w:spacing w:after="0"/>
              <w:ind w:firstLine="0"/>
              <w:rPr>
                <w:i/>
                <w:strike/>
              </w:rPr>
            </w:pPr>
            <w:r w:rsidRPr="000E7555">
              <w:rPr>
                <w:i/>
                <w:strike/>
              </w:rPr>
              <w:t xml:space="preserve">(διαδικτυακή διεύθυνση, αρχή ή φορέας έκδοσης, επακριβή στοιχεία αναφοράς των εγγράφων): </w:t>
            </w:r>
          </w:p>
          <w:p w:rsidR="00E00AB5" w:rsidRPr="000E7555" w:rsidRDefault="00E00AB5" w:rsidP="00AF7AB1">
            <w:pPr>
              <w:widowControl w:val="0"/>
              <w:suppressAutoHyphens w:val="0"/>
              <w:snapToGrid w:val="0"/>
              <w:spacing w:after="0"/>
              <w:ind w:firstLine="0"/>
              <w:rPr>
                <w:strike/>
              </w:rPr>
            </w:pPr>
            <w:r w:rsidRPr="000E7555">
              <w:rPr>
                <w:i/>
                <w:strike/>
              </w:rPr>
              <w:t>[……][……][……]</w:t>
            </w:r>
          </w:p>
        </w:tc>
      </w:tr>
      <w:tr w:rsidR="00E00AB5" w:rsidRPr="000E755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E7555" w:rsidRDefault="00E00AB5" w:rsidP="00AF7AB1">
            <w:pPr>
              <w:widowControl w:val="0"/>
              <w:suppressAutoHyphens w:val="0"/>
              <w:spacing w:after="0"/>
              <w:ind w:firstLine="0"/>
              <w:rPr>
                <w:rStyle w:val="NormalBoldChar"/>
                <w:rFonts w:eastAsia="Calibri"/>
                <w:b w:val="0"/>
                <w:i/>
                <w:strike/>
                <w:sz w:val="22"/>
              </w:rPr>
            </w:pPr>
            <w:r w:rsidRPr="000E7555">
              <w:rPr>
                <w:strike/>
              </w:rPr>
              <w:t xml:space="preserve">5) Το ασφαλισμένο ποσό στην </w:t>
            </w:r>
            <w:r w:rsidRPr="000E7555">
              <w:rPr>
                <w:b/>
                <w:strike/>
              </w:rPr>
              <w:t>ασφαλιστική κ</w:t>
            </w:r>
            <w:r w:rsidRPr="000E7555">
              <w:rPr>
                <w:b/>
                <w:strike/>
              </w:rPr>
              <w:t>ά</w:t>
            </w:r>
            <w:r w:rsidRPr="000E7555">
              <w:rPr>
                <w:b/>
                <w:strike/>
              </w:rPr>
              <w:t>λυψη επαγγελματικών κινδύνων</w:t>
            </w:r>
            <w:r w:rsidRPr="000E7555">
              <w:rPr>
                <w:strike/>
              </w:rPr>
              <w:t xml:space="preserve"> του οικονομικού </w:t>
            </w:r>
            <w:r w:rsidRPr="000E7555">
              <w:rPr>
                <w:strike/>
              </w:rPr>
              <w:lastRenderedPageBreak/>
              <w:t>φορέα είναι το εξής:</w:t>
            </w:r>
          </w:p>
          <w:p w:rsidR="00E00AB5" w:rsidRPr="000E7555" w:rsidRDefault="00E00AB5" w:rsidP="00AF7AB1">
            <w:pPr>
              <w:widowControl w:val="0"/>
              <w:suppressAutoHyphens w:val="0"/>
              <w:spacing w:after="0"/>
              <w:ind w:firstLine="0"/>
              <w:rPr>
                <w:strike/>
              </w:rPr>
            </w:pPr>
            <w:r w:rsidRPr="000E7555">
              <w:rPr>
                <w:i/>
                <w:strike/>
              </w:rPr>
              <w:t>Εάν οι εν λόγω πληροφορίες διατίθενται ηλεκτρ</w:t>
            </w:r>
            <w:r w:rsidRPr="000E7555">
              <w:rPr>
                <w:i/>
                <w:strike/>
              </w:rPr>
              <w:t>ο</w:t>
            </w:r>
            <w:r w:rsidRPr="000E7555">
              <w:rPr>
                <w:i/>
                <w:strike/>
              </w:rPr>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E7555" w:rsidRDefault="00E00AB5" w:rsidP="00AF7AB1">
            <w:pPr>
              <w:widowControl w:val="0"/>
              <w:suppressAutoHyphens w:val="0"/>
              <w:spacing w:after="0"/>
              <w:ind w:firstLine="0"/>
              <w:rPr>
                <w:strike/>
              </w:rPr>
            </w:pPr>
            <w:r w:rsidRPr="000E7555">
              <w:rPr>
                <w:strike/>
              </w:rPr>
              <w:lastRenderedPageBreak/>
              <w:t>[……][…]νόμισμα</w:t>
            </w:r>
          </w:p>
          <w:p w:rsidR="00E00AB5" w:rsidRPr="000E7555" w:rsidRDefault="00E00AB5" w:rsidP="00AF7AB1">
            <w:pPr>
              <w:widowControl w:val="0"/>
              <w:suppressAutoHyphens w:val="0"/>
              <w:spacing w:after="0"/>
              <w:ind w:firstLine="0"/>
              <w:rPr>
                <w:strike/>
              </w:rPr>
            </w:pPr>
          </w:p>
          <w:p w:rsidR="004A40BE" w:rsidRPr="000E7555" w:rsidRDefault="004A40BE" w:rsidP="00AF7AB1">
            <w:pPr>
              <w:widowControl w:val="0"/>
              <w:suppressAutoHyphens w:val="0"/>
              <w:spacing w:after="0"/>
              <w:ind w:firstLine="0"/>
              <w:rPr>
                <w:i/>
                <w:strike/>
              </w:rPr>
            </w:pPr>
          </w:p>
          <w:p w:rsidR="00E00AB5" w:rsidRPr="000E7555" w:rsidRDefault="00E00AB5" w:rsidP="00AF7AB1">
            <w:pPr>
              <w:widowControl w:val="0"/>
              <w:suppressAutoHyphens w:val="0"/>
              <w:spacing w:after="0"/>
              <w:ind w:firstLine="0"/>
              <w:rPr>
                <w:i/>
                <w:strike/>
              </w:rPr>
            </w:pPr>
            <w:r w:rsidRPr="000E7555">
              <w:rPr>
                <w:i/>
                <w:strike/>
              </w:rPr>
              <w:t xml:space="preserve">(διαδικτυακή διεύθυνση, αρχή ή φορέας έκδοσης, επακριβή στοιχεία αναφοράς των εγγράφων): </w:t>
            </w:r>
          </w:p>
          <w:p w:rsidR="00E00AB5" w:rsidRPr="000E7555" w:rsidRDefault="00E00AB5" w:rsidP="00AF7AB1">
            <w:pPr>
              <w:widowControl w:val="0"/>
              <w:suppressAutoHyphens w:val="0"/>
              <w:spacing w:after="0"/>
              <w:ind w:firstLine="0"/>
              <w:rPr>
                <w:strike/>
              </w:rPr>
            </w:pPr>
            <w:r w:rsidRPr="000E7555">
              <w:rPr>
                <w:i/>
                <w:strike/>
              </w:rPr>
              <w:t>[……][……][……]</w:t>
            </w:r>
          </w:p>
        </w:tc>
      </w:tr>
      <w:tr w:rsidR="00E00AB5" w:rsidRPr="000E755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E7555" w:rsidRDefault="00E00AB5" w:rsidP="00AF7AB1">
            <w:pPr>
              <w:widowControl w:val="0"/>
              <w:suppressAutoHyphens w:val="0"/>
              <w:spacing w:after="0"/>
              <w:ind w:firstLine="0"/>
              <w:rPr>
                <w:i/>
                <w:strike/>
                <w:kern w:val="22"/>
              </w:rPr>
            </w:pPr>
            <w:r w:rsidRPr="000E7555">
              <w:rPr>
                <w:strike/>
                <w:kern w:val="22"/>
              </w:rPr>
              <w:lastRenderedPageBreak/>
              <w:t xml:space="preserve">6) Όσον αφορά τις </w:t>
            </w:r>
            <w:r w:rsidRPr="000E7555">
              <w:rPr>
                <w:b/>
                <w:strike/>
                <w:kern w:val="22"/>
              </w:rPr>
              <w:t>λοιπές οικονομικές ή</w:t>
            </w:r>
            <w:r w:rsidR="004A40BE" w:rsidRPr="000E7555">
              <w:rPr>
                <w:b/>
                <w:strike/>
                <w:kern w:val="22"/>
              </w:rPr>
              <w:t xml:space="preserve"> χρηματ</w:t>
            </w:r>
            <w:r w:rsidR="004A40BE" w:rsidRPr="000E7555">
              <w:rPr>
                <w:b/>
                <w:strike/>
                <w:kern w:val="22"/>
              </w:rPr>
              <w:t>ο</w:t>
            </w:r>
            <w:r w:rsidR="004A40BE" w:rsidRPr="000E7555">
              <w:rPr>
                <w:b/>
                <w:strike/>
                <w:kern w:val="22"/>
              </w:rPr>
              <w:t>οικονομικές απαιτήσεις,</w:t>
            </w:r>
            <w:r w:rsidRPr="000E7555">
              <w:rPr>
                <w:strike/>
                <w:kern w:val="22"/>
              </w:rPr>
              <w:t xml:space="preserve"> οι οποίες (ενδέχεται να) έχουν προσδιοριστεί στη σχετική διακήρυξη ή στην πρόσκληση ή στα έγγραφα της σύμβασης, ο οικ</w:t>
            </w:r>
            <w:r w:rsidRPr="000E7555">
              <w:rPr>
                <w:strike/>
                <w:kern w:val="22"/>
              </w:rPr>
              <w:t>ο</w:t>
            </w:r>
            <w:r w:rsidRPr="000E7555">
              <w:rPr>
                <w:strike/>
                <w:kern w:val="22"/>
              </w:rPr>
              <w:t>νομικός φορέας δηλώνει ότι:</w:t>
            </w:r>
          </w:p>
          <w:p w:rsidR="00E00AB5" w:rsidRPr="000E7555" w:rsidRDefault="00E00AB5" w:rsidP="00AF7AB1">
            <w:pPr>
              <w:widowControl w:val="0"/>
              <w:suppressAutoHyphens w:val="0"/>
              <w:spacing w:after="0"/>
              <w:ind w:firstLine="0"/>
              <w:rPr>
                <w:strike/>
                <w:kern w:val="22"/>
              </w:rPr>
            </w:pPr>
            <w:r w:rsidRPr="000E7555">
              <w:rPr>
                <w:i/>
                <w:strike/>
                <w:kern w:val="22"/>
              </w:rPr>
              <w:t xml:space="preserve">Εάν η σχετική τεκμηρίωση που </w:t>
            </w:r>
            <w:r w:rsidRPr="000E7555">
              <w:rPr>
                <w:b/>
                <w:i/>
                <w:strike/>
                <w:kern w:val="22"/>
              </w:rPr>
              <w:t>ενδέχεται</w:t>
            </w:r>
            <w:r w:rsidRPr="000E7555">
              <w:rPr>
                <w:i/>
                <w:strike/>
                <w:kern w:val="22"/>
              </w:rPr>
              <w:t xml:space="preserve"> να έχει προσδιοριστεί στη σχετική προκήρυξη ή στα έ</w:t>
            </w:r>
            <w:r w:rsidRPr="000E7555">
              <w:rPr>
                <w:i/>
                <w:strike/>
                <w:kern w:val="22"/>
              </w:rPr>
              <w:t>γ</w:t>
            </w:r>
            <w:r w:rsidRPr="000E7555">
              <w:rPr>
                <w:i/>
                <w:strike/>
                <w:kern w:val="22"/>
              </w:rPr>
              <w:t xml:space="preserve">γραφα της σύμβασης διατίθεται ηλεκτρονικά, </w:t>
            </w:r>
            <w:r w:rsidRPr="000E7555">
              <w:rPr>
                <w:i/>
                <w:strike/>
                <w:kern w:val="22"/>
              </w:rPr>
              <w:t>α</w:t>
            </w:r>
            <w:r w:rsidRPr="000E7555">
              <w:rPr>
                <w:i/>
                <w:strike/>
                <w:kern w:val="22"/>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E7555" w:rsidRDefault="00E00AB5" w:rsidP="00AF7AB1">
            <w:pPr>
              <w:widowControl w:val="0"/>
              <w:suppressAutoHyphens w:val="0"/>
              <w:spacing w:after="0"/>
              <w:ind w:firstLine="0"/>
              <w:rPr>
                <w:strike/>
                <w:kern w:val="22"/>
              </w:rPr>
            </w:pPr>
            <w:r w:rsidRPr="000E7555">
              <w:rPr>
                <w:strike/>
                <w:kern w:val="22"/>
              </w:rPr>
              <w:t>[……..........]</w:t>
            </w:r>
          </w:p>
          <w:p w:rsidR="00E00AB5" w:rsidRPr="000E7555" w:rsidRDefault="00E00AB5" w:rsidP="00AF7AB1">
            <w:pPr>
              <w:widowControl w:val="0"/>
              <w:suppressAutoHyphens w:val="0"/>
              <w:spacing w:after="0"/>
              <w:ind w:firstLine="0"/>
              <w:rPr>
                <w:strike/>
                <w:kern w:val="22"/>
              </w:rPr>
            </w:pPr>
          </w:p>
          <w:p w:rsidR="00E00AB5" w:rsidRPr="000E7555" w:rsidRDefault="00E00AB5" w:rsidP="00AF7AB1">
            <w:pPr>
              <w:widowControl w:val="0"/>
              <w:suppressAutoHyphens w:val="0"/>
              <w:spacing w:after="0"/>
              <w:ind w:firstLine="0"/>
              <w:rPr>
                <w:strike/>
                <w:kern w:val="22"/>
              </w:rPr>
            </w:pPr>
          </w:p>
          <w:p w:rsidR="00E00AB5" w:rsidRPr="000E7555" w:rsidRDefault="00E00AB5" w:rsidP="00AF7AB1">
            <w:pPr>
              <w:widowControl w:val="0"/>
              <w:suppressAutoHyphens w:val="0"/>
              <w:spacing w:after="0"/>
              <w:ind w:firstLine="0"/>
              <w:rPr>
                <w:strike/>
                <w:kern w:val="22"/>
              </w:rPr>
            </w:pPr>
          </w:p>
          <w:p w:rsidR="00E00AB5" w:rsidRPr="000E7555" w:rsidRDefault="00E00AB5" w:rsidP="00AF7AB1">
            <w:pPr>
              <w:widowControl w:val="0"/>
              <w:suppressAutoHyphens w:val="0"/>
              <w:spacing w:after="0"/>
              <w:ind w:firstLine="0"/>
              <w:rPr>
                <w:strike/>
                <w:kern w:val="22"/>
              </w:rPr>
            </w:pPr>
          </w:p>
          <w:p w:rsidR="004A40BE" w:rsidRPr="000E7555" w:rsidRDefault="004A40BE" w:rsidP="00AF7AB1">
            <w:pPr>
              <w:widowControl w:val="0"/>
              <w:suppressAutoHyphens w:val="0"/>
              <w:spacing w:after="0"/>
              <w:ind w:firstLine="0"/>
              <w:rPr>
                <w:i/>
                <w:strike/>
                <w:kern w:val="22"/>
              </w:rPr>
            </w:pPr>
          </w:p>
          <w:p w:rsidR="00E00AB5" w:rsidRPr="000E7555" w:rsidRDefault="00E00AB5" w:rsidP="00AF7AB1">
            <w:pPr>
              <w:widowControl w:val="0"/>
              <w:suppressAutoHyphens w:val="0"/>
              <w:spacing w:after="0"/>
              <w:ind w:firstLine="0"/>
              <w:rPr>
                <w:i/>
                <w:strike/>
                <w:kern w:val="22"/>
              </w:rPr>
            </w:pPr>
            <w:r w:rsidRPr="000E7555">
              <w:rPr>
                <w:i/>
                <w:strike/>
                <w:kern w:val="22"/>
              </w:rPr>
              <w:t xml:space="preserve">(διαδικτυακή διεύθυνση, αρχή ή φορέας έκδοσης, επακριβή στοιχεία αναφοράς των εγγράφων): </w:t>
            </w:r>
          </w:p>
          <w:p w:rsidR="00E00AB5" w:rsidRPr="000E7555" w:rsidRDefault="00E00AB5" w:rsidP="00AF7AB1">
            <w:pPr>
              <w:widowControl w:val="0"/>
              <w:suppressAutoHyphens w:val="0"/>
              <w:spacing w:after="0"/>
              <w:ind w:firstLine="0"/>
              <w:rPr>
                <w:strike/>
                <w:kern w:val="22"/>
              </w:rPr>
            </w:pPr>
            <w:r w:rsidRPr="000E7555">
              <w:rPr>
                <w:i/>
                <w:strike/>
                <w:kern w:val="22"/>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sz w:val="21"/>
          <w:szCs w:val="21"/>
        </w:rPr>
      </w:pPr>
      <w:r>
        <w:rPr>
          <w:b/>
          <w:bCs/>
        </w:rPr>
        <w:t>Γ: Τεχνική και επαγγελματική ικανότητα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w:t>
      </w:r>
      <w:r>
        <w:rPr>
          <w:b/>
          <w:sz w:val="21"/>
          <w:szCs w:val="21"/>
        </w:rPr>
        <w:t>ο</w:t>
      </w:r>
      <w:r>
        <w:rPr>
          <w:b/>
          <w:sz w:val="21"/>
          <w:szCs w:val="21"/>
        </w:rPr>
        <w:t xml:space="preserve">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0B404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strike/>
              </w:rPr>
              <w:t xml:space="preserve">1α) Μόνο για τις </w:t>
            </w:r>
            <w:r w:rsidRPr="000B4041">
              <w:rPr>
                <w:b/>
                <w:i/>
                <w:strike/>
              </w:rPr>
              <w:t>δημόσιες συμβάσεις έργων</w:t>
            </w:r>
            <w:r w:rsidRPr="000B4041">
              <w:rPr>
                <w:strike/>
              </w:rPr>
              <w:t>:</w:t>
            </w:r>
          </w:p>
          <w:p w:rsidR="00E00AB5" w:rsidRPr="000B4041" w:rsidRDefault="00E00AB5" w:rsidP="00AF7AB1">
            <w:pPr>
              <w:widowControl w:val="0"/>
              <w:suppressAutoHyphens w:val="0"/>
              <w:spacing w:after="0"/>
              <w:ind w:firstLine="0"/>
              <w:rPr>
                <w:i/>
                <w:strike/>
              </w:rPr>
            </w:pPr>
            <w:r w:rsidRPr="000B4041">
              <w:rPr>
                <w:strike/>
              </w:rPr>
              <w:t>Κατά τη διάρκεια της περιόδου αναφοράς</w:t>
            </w:r>
            <w:r w:rsidRPr="000B4041">
              <w:rPr>
                <w:rStyle w:val="a5"/>
                <w:strike/>
                <w:vertAlign w:val="superscript"/>
              </w:rPr>
              <w:endnoteReference w:id="38"/>
            </w:r>
            <w:r w:rsidRPr="000B4041">
              <w:rPr>
                <w:strike/>
              </w:rPr>
              <w:t>, ο ο</w:t>
            </w:r>
            <w:r w:rsidRPr="000B4041">
              <w:rPr>
                <w:strike/>
              </w:rPr>
              <w:t>ι</w:t>
            </w:r>
            <w:r w:rsidRPr="000B4041">
              <w:rPr>
                <w:strike/>
              </w:rPr>
              <w:t xml:space="preserve">κονομικός φορέας έχει </w:t>
            </w:r>
            <w:r w:rsidRPr="000B4041">
              <w:rPr>
                <w:b/>
                <w:strike/>
              </w:rPr>
              <w:t>εκτελέσει τα ακόλουθα έ</w:t>
            </w:r>
            <w:r w:rsidRPr="000B4041">
              <w:rPr>
                <w:b/>
                <w:strike/>
              </w:rPr>
              <w:t>ρ</w:t>
            </w:r>
            <w:r w:rsidRPr="000B4041">
              <w:rPr>
                <w:b/>
                <w:strike/>
              </w:rPr>
              <w:t>γα του είδους που έχει προσδιοριστεί</w:t>
            </w:r>
            <w:r w:rsidRPr="000B4041">
              <w:rPr>
                <w:strike/>
              </w:rPr>
              <w:t>:</w:t>
            </w:r>
          </w:p>
          <w:p w:rsidR="004A40BE" w:rsidRPr="000B4041" w:rsidRDefault="004A40BE" w:rsidP="00AF7AB1">
            <w:pPr>
              <w:widowControl w:val="0"/>
              <w:suppressAutoHyphens w:val="0"/>
              <w:spacing w:after="0"/>
              <w:ind w:firstLine="0"/>
              <w:rPr>
                <w:i/>
                <w:strike/>
              </w:rPr>
            </w:pPr>
          </w:p>
          <w:p w:rsidR="00E00AB5" w:rsidRPr="000B4041" w:rsidRDefault="00E00AB5" w:rsidP="00AF7AB1">
            <w:pPr>
              <w:widowControl w:val="0"/>
              <w:suppressAutoHyphens w:val="0"/>
              <w:spacing w:after="0"/>
              <w:ind w:firstLine="0"/>
              <w:rPr>
                <w:strike/>
              </w:rPr>
            </w:pPr>
            <w:r w:rsidRPr="000B4041">
              <w:rPr>
                <w:i/>
                <w:strike/>
              </w:rPr>
              <w:t>Εάν η σχετική τεκμηρίωση όσον αφορά την καλή  εκτέλεση και ολοκλήρωση των σημαντικότερων ε</w:t>
            </w:r>
            <w:r w:rsidRPr="000B4041">
              <w:rPr>
                <w:i/>
                <w:strike/>
              </w:rPr>
              <w:t>ρ</w:t>
            </w:r>
            <w:r w:rsidRPr="000B4041">
              <w:rPr>
                <w:i/>
                <w:strike/>
              </w:rPr>
              <w:t>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strike/>
              </w:rPr>
              <w:t>Αριθμός ετών (η περίοδος αυτή προσδιορίζεται στη σχετική διακήρυξη ή στην πρόσκληση ή στα έγγραφα της σύμβασης που αναφέρονται στην δ</w:t>
            </w:r>
            <w:r w:rsidRPr="000B4041">
              <w:rPr>
                <w:strike/>
              </w:rPr>
              <w:t>ι</w:t>
            </w:r>
            <w:r w:rsidRPr="000B4041">
              <w:rPr>
                <w:strike/>
              </w:rPr>
              <w:t>ακήρυξη):</w:t>
            </w:r>
          </w:p>
          <w:p w:rsidR="00E00AB5" w:rsidRPr="000B4041" w:rsidRDefault="00E00AB5" w:rsidP="00AF7AB1">
            <w:pPr>
              <w:widowControl w:val="0"/>
              <w:suppressAutoHyphens w:val="0"/>
              <w:spacing w:after="0"/>
              <w:ind w:firstLine="0"/>
              <w:rPr>
                <w:strike/>
              </w:rPr>
            </w:pPr>
            <w:r w:rsidRPr="000B4041">
              <w:rPr>
                <w:strike/>
              </w:rPr>
              <w:t>[…]</w:t>
            </w:r>
          </w:p>
          <w:p w:rsidR="00E00AB5" w:rsidRPr="000B4041" w:rsidRDefault="00E00AB5" w:rsidP="00AF7AB1">
            <w:pPr>
              <w:widowControl w:val="0"/>
              <w:suppressAutoHyphens w:val="0"/>
              <w:spacing w:after="0"/>
              <w:ind w:firstLine="0"/>
              <w:rPr>
                <w:i/>
                <w:strike/>
              </w:rPr>
            </w:pPr>
            <w:r w:rsidRPr="000B4041">
              <w:rPr>
                <w:strike/>
              </w:rPr>
              <w:t>Έργα: [……]</w:t>
            </w:r>
          </w:p>
          <w:p w:rsidR="00E00AB5" w:rsidRPr="000B4041" w:rsidRDefault="00E00AB5" w:rsidP="00AF7AB1">
            <w:pPr>
              <w:widowControl w:val="0"/>
              <w:suppressAutoHyphens w:val="0"/>
              <w:spacing w:after="0"/>
              <w:ind w:firstLine="0"/>
              <w:rPr>
                <w:rFonts w:eastAsia="Calibri"/>
                <w:i/>
                <w:strike/>
              </w:rPr>
            </w:pPr>
            <w:r w:rsidRPr="000B4041">
              <w:rPr>
                <w:i/>
                <w:strike/>
              </w:rPr>
              <w:t>(διαδικτυακή διεύθυνση, αρχή ή φορέας έκδοσης, επακριβή στοιχεία αναφοράς των εγγράφων):</w:t>
            </w:r>
          </w:p>
          <w:p w:rsidR="00E00AB5" w:rsidRPr="000B4041" w:rsidRDefault="00E00AB5" w:rsidP="00AF7AB1">
            <w:pPr>
              <w:widowControl w:val="0"/>
              <w:suppressAutoHyphens w:val="0"/>
              <w:spacing w:after="0"/>
              <w:ind w:firstLine="0"/>
              <w:rPr>
                <w:strike/>
              </w:rPr>
            </w:pPr>
            <w:r w:rsidRPr="000B4041">
              <w:rPr>
                <w:rFonts w:eastAsia="Calibri"/>
                <w:i/>
                <w:strike/>
              </w:rPr>
              <w:t xml:space="preserve"> </w:t>
            </w:r>
            <w:r w:rsidRPr="000B4041">
              <w:rPr>
                <w:i/>
                <w:strike/>
              </w:rPr>
              <w:t>[……][……][……]</w:t>
            </w:r>
          </w:p>
        </w:tc>
      </w:tr>
      <w:tr w:rsidR="00E00AB5" w:rsidRPr="000B404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strike/>
              </w:rPr>
              <w:t xml:space="preserve">1β) Μόνο για </w:t>
            </w:r>
            <w:r w:rsidRPr="000B4041">
              <w:rPr>
                <w:b/>
                <w:i/>
                <w:strike/>
              </w:rPr>
              <w:t>δημόσιες συμβάσεις προμηθειών και δημόσιες συμβάσεις υπηρεσιών</w:t>
            </w:r>
            <w:r w:rsidRPr="000B4041">
              <w:rPr>
                <w:strike/>
              </w:rPr>
              <w:t>:</w:t>
            </w:r>
          </w:p>
          <w:p w:rsidR="00E00AB5" w:rsidRPr="000B4041" w:rsidRDefault="00E00AB5" w:rsidP="00AF7AB1">
            <w:pPr>
              <w:widowControl w:val="0"/>
              <w:suppressAutoHyphens w:val="0"/>
              <w:spacing w:after="0"/>
              <w:ind w:firstLine="0"/>
              <w:rPr>
                <w:strike/>
              </w:rPr>
            </w:pPr>
            <w:r w:rsidRPr="000B4041">
              <w:rPr>
                <w:strike/>
              </w:rPr>
              <w:t>Κατά τη διάρκεια της περιόδου αναφοράς</w:t>
            </w:r>
            <w:r w:rsidRPr="000B4041">
              <w:rPr>
                <w:rStyle w:val="a5"/>
                <w:strike/>
                <w:vertAlign w:val="superscript"/>
              </w:rPr>
              <w:endnoteReference w:id="39"/>
            </w:r>
            <w:r w:rsidRPr="000B4041">
              <w:rPr>
                <w:strike/>
              </w:rPr>
              <w:t>, ο ο</w:t>
            </w:r>
            <w:r w:rsidRPr="000B4041">
              <w:rPr>
                <w:strike/>
              </w:rPr>
              <w:t>ι</w:t>
            </w:r>
            <w:r w:rsidRPr="000B4041">
              <w:rPr>
                <w:strike/>
              </w:rPr>
              <w:t xml:space="preserve">κονομικός φορέας έχει </w:t>
            </w:r>
            <w:r w:rsidRPr="000B4041">
              <w:rPr>
                <w:b/>
                <w:strike/>
              </w:rPr>
              <w:t>προβεί στις ακόλουθες κ</w:t>
            </w:r>
            <w:r w:rsidRPr="000B4041">
              <w:rPr>
                <w:b/>
                <w:strike/>
              </w:rPr>
              <w:t>υ</w:t>
            </w:r>
            <w:r w:rsidRPr="000B4041">
              <w:rPr>
                <w:b/>
                <w:strike/>
              </w:rPr>
              <w:t>ριότερες παραδόσεις αγαθών του είδους που έχει προσδιοριστεί ή έχει παράσχει τις ακόλουθες κ</w:t>
            </w:r>
            <w:r w:rsidRPr="000B4041">
              <w:rPr>
                <w:b/>
                <w:strike/>
              </w:rPr>
              <w:t>υ</w:t>
            </w:r>
            <w:r w:rsidRPr="000B4041">
              <w:rPr>
                <w:b/>
                <w:strike/>
              </w:rPr>
              <w:t>ριότερες υπηρεσίες του είδους που έχει προσδι</w:t>
            </w:r>
            <w:r w:rsidRPr="000B4041">
              <w:rPr>
                <w:b/>
                <w:strike/>
              </w:rPr>
              <w:t>ο</w:t>
            </w:r>
            <w:r w:rsidRPr="000B4041">
              <w:rPr>
                <w:b/>
                <w:strike/>
              </w:rPr>
              <w:t>ριστεί:</w:t>
            </w:r>
          </w:p>
          <w:p w:rsidR="00E00AB5" w:rsidRPr="000B4041" w:rsidRDefault="00E00AB5" w:rsidP="00AF7AB1">
            <w:pPr>
              <w:widowControl w:val="0"/>
              <w:suppressAutoHyphens w:val="0"/>
              <w:spacing w:after="0"/>
              <w:ind w:firstLine="0"/>
              <w:rPr>
                <w:strike/>
              </w:rPr>
            </w:pPr>
            <w:r w:rsidRPr="000B4041">
              <w:rPr>
                <w:strike/>
              </w:rPr>
              <w:t>Κατά τη σύνταξη του σχετικού καταλόγου αναφ</w:t>
            </w:r>
            <w:r w:rsidRPr="000B4041">
              <w:rPr>
                <w:strike/>
              </w:rPr>
              <w:t>έ</w:t>
            </w:r>
            <w:r w:rsidRPr="000B4041">
              <w:rPr>
                <w:strike/>
              </w:rPr>
              <w:t>ρετε τα ποσά, τις ημερομηνίες και τους παραλ</w:t>
            </w:r>
            <w:r w:rsidRPr="000B4041">
              <w:rPr>
                <w:strike/>
              </w:rPr>
              <w:t>ή</w:t>
            </w:r>
            <w:r w:rsidRPr="000B4041">
              <w:rPr>
                <w:strike/>
              </w:rPr>
              <w:t>πτες δημόσιους ή ιδιωτικούς</w:t>
            </w:r>
            <w:r w:rsidRPr="000B4041">
              <w:rPr>
                <w:rStyle w:val="a5"/>
                <w:strike/>
                <w:vertAlign w:val="superscript"/>
              </w:rPr>
              <w:endnoteReference w:id="40"/>
            </w:r>
            <w:r w:rsidRPr="000B4041">
              <w:rPr>
                <w:strike/>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strike/>
              </w:rPr>
              <w:t>Αριθμός ετών (η περίοδος αυτή προσδιορίζεται στη σχετική διακήρυξη ή στην πρόσκληση ή στα έγγραφα της σύμβασης που αναφέρονται στην δ</w:t>
            </w:r>
            <w:r w:rsidRPr="000B4041">
              <w:rPr>
                <w:strike/>
              </w:rPr>
              <w:t>ι</w:t>
            </w:r>
            <w:r w:rsidRPr="000B4041">
              <w:rPr>
                <w:strike/>
              </w:rPr>
              <w:t xml:space="preserve">ακήρυξη): </w:t>
            </w:r>
          </w:p>
          <w:p w:rsidR="00E00AB5" w:rsidRPr="000B4041" w:rsidRDefault="00E00AB5" w:rsidP="00AF7AB1">
            <w:pPr>
              <w:widowControl w:val="0"/>
              <w:suppressAutoHyphens w:val="0"/>
              <w:spacing w:after="0"/>
              <w:ind w:firstLine="0"/>
              <w:rPr>
                <w:strike/>
                <w:sz w:val="14"/>
                <w:szCs w:val="14"/>
              </w:rPr>
            </w:pPr>
            <w:r w:rsidRPr="000B4041">
              <w:rPr>
                <w:strike/>
              </w:rPr>
              <w:t>[…...........]</w:t>
            </w:r>
          </w:p>
          <w:tbl>
            <w:tblPr>
              <w:tblW w:w="0" w:type="auto"/>
              <w:tblLayout w:type="fixed"/>
              <w:tblLook w:val="0000" w:firstRow="0" w:lastRow="0" w:firstColumn="0" w:lastColumn="0" w:noHBand="0" w:noVBand="0"/>
            </w:tblPr>
            <w:tblGrid>
              <w:gridCol w:w="1057"/>
              <w:gridCol w:w="1052"/>
              <w:gridCol w:w="1052"/>
              <w:gridCol w:w="1155"/>
            </w:tblGrid>
            <w:tr w:rsidR="00E00AB5" w:rsidRPr="000B4041">
              <w:tc>
                <w:tcPr>
                  <w:tcW w:w="1057" w:type="dxa"/>
                  <w:tcBorders>
                    <w:top w:val="single" w:sz="4" w:space="0" w:color="000000"/>
                    <w:left w:val="single" w:sz="4" w:space="0" w:color="000000"/>
                    <w:bottom w:val="single" w:sz="4" w:space="0" w:color="000000"/>
                  </w:tcBorders>
                  <w:shd w:val="clear" w:color="auto" w:fill="auto"/>
                </w:tcPr>
                <w:p w:rsidR="00E00AB5" w:rsidRPr="000B4041" w:rsidRDefault="00E00AB5" w:rsidP="00AF7AB1">
                  <w:pPr>
                    <w:widowControl w:val="0"/>
                    <w:suppressAutoHyphens w:val="0"/>
                    <w:spacing w:after="0"/>
                    <w:ind w:firstLine="0"/>
                    <w:rPr>
                      <w:strike/>
                      <w:sz w:val="14"/>
                      <w:szCs w:val="14"/>
                    </w:rPr>
                  </w:pPr>
                  <w:r w:rsidRPr="000B4041">
                    <w:rPr>
                      <w:strike/>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Pr="000B4041" w:rsidRDefault="00E00AB5" w:rsidP="00AF7AB1">
                  <w:pPr>
                    <w:widowControl w:val="0"/>
                    <w:suppressAutoHyphens w:val="0"/>
                    <w:spacing w:after="0"/>
                    <w:ind w:firstLine="0"/>
                    <w:rPr>
                      <w:strike/>
                      <w:sz w:val="14"/>
                      <w:szCs w:val="14"/>
                    </w:rPr>
                  </w:pPr>
                  <w:r w:rsidRPr="000B4041">
                    <w:rPr>
                      <w:strike/>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Pr="000B4041" w:rsidRDefault="00E00AB5" w:rsidP="00AF7AB1">
                  <w:pPr>
                    <w:widowControl w:val="0"/>
                    <w:suppressAutoHyphens w:val="0"/>
                    <w:spacing w:after="0"/>
                    <w:ind w:firstLine="0"/>
                    <w:rPr>
                      <w:strike/>
                      <w:sz w:val="14"/>
                      <w:szCs w:val="14"/>
                    </w:rPr>
                  </w:pPr>
                  <w:r w:rsidRPr="000B4041">
                    <w:rPr>
                      <w:strike/>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strike/>
                      <w:sz w:val="14"/>
                      <w:szCs w:val="14"/>
                    </w:rPr>
                    <w:t>παραλήπτες</w:t>
                  </w:r>
                </w:p>
              </w:tc>
            </w:tr>
            <w:tr w:rsidR="00E00AB5" w:rsidRPr="000B4041">
              <w:tc>
                <w:tcPr>
                  <w:tcW w:w="1057" w:type="dxa"/>
                  <w:tcBorders>
                    <w:top w:val="single" w:sz="4" w:space="0" w:color="000000"/>
                    <w:left w:val="single" w:sz="4" w:space="0" w:color="000000"/>
                    <w:bottom w:val="single" w:sz="4" w:space="0" w:color="000000"/>
                  </w:tcBorders>
                  <w:shd w:val="clear" w:color="auto" w:fill="auto"/>
                </w:tcPr>
                <w:p w:rsidR="00E00AB5" w:rsidRPr="000B4041" w:rsidRDefault="00E00AB5" w:rsidP="00AF7AB1">
                  <w:pPr>
                    <w:widowControl w:val="0"/>
                    <w:suppressAutoHyphens w:val="0"/>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E00AB5" w:rsidRPr="000B4041" w:rsidRDefault="00E00AB5" w:rsidP="00AF7AB1">
                  <w:pPr>
                    <w:widowControl w:val="0"/>
                    <w:suppressAutoHyphens w:val="0"/>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E00AB5" w:rsidRPr="000B4041" w:rsidRDefault="00E00AB5" w:rsidP="00AF7AB1">
                  <w:pPr>
                    <w:widowControl w:val="0"/>
                    <w:suppressAutoHyphens w:val="0"/>
                    <w:snapToGrid w:val="0"/>
                    <w:spacing w:after="0"/>
                    <w:rPr>
                      <w:strike/>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0B4041" w:rsidRDefault="00E00AB5" w:rsidP="00AF7AB1">
                  <w:pPr>
                    <w:widowControl w:val="0"/>
                    <w:suppressAutoHyphens w:val="0"/>
                    <w:snapToGrid w:val="0"/>
                    <w:spacing w:after="0"/>
                    <w:rPr>
                      <w:strike/>
                    </w:rPr>
                  </w:pPr>
                </w:p>
              </w:tc>
            </w:tr>
          </w:tbl>
          <w:p w:rsidR="00E00AB5" w:rsidRPr="000B4041" w:rsidRDefault="00E00AB5" w:rsidP="00AF7AB1">
            <w:pPr>
              <w:widowControl w:val="0"/>
              <w:suppressAutoHyphens w:val="0"/>
              <w:spacing w:after="0"/>
              <w:rPr>
                <w:strike/>
              </w:rPr>
            </w:pPr>
          </w:p>
        </w:tc>
      </w:tr>
      <w:tr w:rsidR="00E00AB5" w:rsidRPr="000B404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strike/>
              </w:rPr>
              <w:t>2) Ο οικονομικός φορέας μπορεί να χρησιμοποι</w:t>
            </w:r>
            <w:r w:rsidRPr="000B4041">
              <w:rPr>
                <w:strike/>
              </w:rPr>
              <w:t>ή</w:t>
            </w:r>
            <w:r w:rsidRPr="000B4041">
              <w:rPr>
                <w:strike/>
              </w:rPr>
              <w:t xml:space="preserve">σει το ακόλουθο </w:t>
            </w:r>
            <w:r w:rsidRPr="000B4041">
              <w:rPr>
                <w:b/>
                <w:strike/>
              </w:rPr>
              <w:t>τεχνικό προσωπικό ή τις ακ</w:t>
            </w:r>
            <w:r w:rsidRPr="000B4041">
              <w:rPr>
                <w:b/>
                <w:strike/>
              </w:rPr>
              <w:t>ό</w:t>
            </w:r>
            <w:r w:rsidRPr="000B4041">
              <w:rPr>
                <w:b/>
                <w:strike/>
              </w:rPr>
              <w:t>λουθες τεχνικές υπηρεσίες</w:t>
            </w:r>
            <w:r w:rsidRPr="000B4041">
              <w:rPr>
                <w:rStyle w:val="a5"/>
                <w:strike/>
                <w:vertAlign w:val="superscript"/>
              </w:rPr>
              <w:endnoteReference w:id="41"/>
            </w:r>
            <w:r w:rsidRPr="000B4041">
              <w:rPr>
                <w:strike/>
              </w:rPr>
              <w:t>, ιδίως τους υπεύθ</w:t>
            </w:r>
            <w:r w:rsidRPr="000B4041">
              <w:rPr>
                <w:strike/>
              </w:rPr>
              <w:t>υ</w:t>
            </w:r>
            <w:r w:rsidRPr="000B4041">
              <w:rPr>
                <w:strike/>
              </w:rPr>
              <w:t>νους για τον έλεγχο της ποιότητας:</w:t>
            </w:r>
          </w:p>
          <w:p w:rsidR="00E00AB5" w:rsidRPr="000B4041" w:rsidRDefault="00E00AB5" w:rsidP="00AF7AB1">
            <w:pPr>
              <w:widowControl w:val="0"/>
              <w:suppressAutoHyphens w:val="0"/>
              <w:spacing w:after="0"/>
              <w:ind w:firstLine="0"/>
              <w:rPr>
                <w:strike/>
              </w:rPr>
            </w:pPr>
            <w:r w:rsidRPr="000B4041">
              <w:rPr>
                <w:strike/>
              </w:rPr>
              <w:lastRenderedPageBreak/>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strike/>
              </w:rPr>
              <w:lastRenderedPageBreak/>
              <w:t>[……..........................]</w:t>
            </w:r>
          </w:p>
          <w:p w:rsidR="00E00AB5" w:rsidRPr="000B4041" w:rsidRDefault="00E00AB5" w:rsidP="00AF7AB1">
            <w:pPr>
              <w:widowControl w:val="0"/>
              <w:suppressAutoHyphens w:val="0"/>
              <w:spacing w:after="0"/>
              <w:ind w:firstLine="0"/>
              <w:rPr>
                <w:strike/>
              </w:rPr>
            </w:pPr>
          </w:p>
          <w:p w:rsidR="00E00AB5" w:rsidRPr="000B4041" w:rsidRDefault="00E00AB5" w:rsidP="00AF7AB1">
            <w:pPr>
              <w:widowControl w:val="0"/>
              <w:suppressAutoHyphens w:val="0"/>
              <w:spacing w:after="0"/>
              <w:ind w:firstLine="0"/>
              <w:rPr>
                <w:strike/>
              </w:rPr>
            </w:pPr>
          </w:p>
          <w:p w:rsidR="004A40BE" w:rsidRPr="000B4041" w:rsidRDefault="004A40BE" w:rsidP="00AF7AB1">
            <w:pPr>
              <w:widowControl w:val="0"/>
              <w:suppressAutoHyphens w:val="0"/>
              <w:spacing w:after="0"/>
              <w:ind w:firstLine="0"/>
              <w:rPr>
                <w:strike/>
              </w:rPr>
            </w:pPr>
          </w:p>
          <w:p w:rsidR="004A40BE" w:rsidRPr="000B4041" w:rsidRDefault="004A40BE" w:rsidP="00AF7AB1">
            <w:pPr>
              <w:widowControl w:val="0"/>
              <w:suppressAutoHyphens w:val="0"/>
              <w:spacing w:after="0"/>
              <w:ind w:firstLine="0"/>
              <w:rPr>
                <w:strike/>
              </w:rPr>
            </w:pPr>
          </w:p>
          <w:p w:rsidR="00E00AB5" w:rsidRPr="000B4041" w:rsidRDefault="00E00AB5" w:rsidP="00AF7AB1">
            <w:pPr>
              <w:widowControl w:val="0"/>
              <w:suppressAutoHyphens w:val="0"/>
              <w:spacing w:after="0"/>
              <w:ind w:firstLine="0"/>
              <w:rPr>
                <w:strike/>
              </w:rPr>
            </w:pPr>
            <w:r w:rsidRPr="000B4041">
              <w:rPr>
                <w:strike/>
              </w:rPr>
              <w:t>[……]</w:t>
            </w:r>
          </w:p>
        </w:tc>
      </w:tr>
      <w:tr w:rsidR="00E00AB5" w:rsidRPr="000B404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strike/>
              </w:rPr>
              <w:lastRenderedPageBreak/>
              <w:t>3) Ο οικονομικός φορέας χρησιμοποιεί τον ακ</w:t>
            </w:r>
            <w:r w:rsidRPr="000B4041">
              <w:rPr>
                <w:strike/>
              </w:rPr>
              <w:t>ό</w:t>
            </w:r>
            <w:r w:rsidRPr="000B4041">
              <w:rPr>
                <w:strike/>
              </w:rPr>
              <w:t xml:space="preserve">λουθο </w:t>
            </w:r>
            <w:r w:rsidRPr="000B4041">
              <w:rPr>
                <w:b/>
                <w:strike/>
              </w:rPr>
              <w:t>τεχνικό εξοπλισμό και λαμβάνει τα ακ</w:t>
            </w:r>
            <w:r w:rsidRPr="000B4041">
              <w:rPr>
                <w:b/>
                <w:strike/>
              </w:rPr>
              <w:t>ό</w:t>
            </w:r>
            <w:r w:rsidRPr="000B4041">
              <w:rPr>
                <w:b/>
                <w:strike/>
              </w:rPr>
              <w:t>λουθα μέτρα για την διασφάλιση της ποιότητας</w:t>
            </w:r>
            <w:r w:rsidRPr="000B4041">
              <w:rPr>
                <w:strike/>
              </w:rPr>
              <w:t xml:space="preserve"> και τα </w:t>
            </w:r>
            <w:r w:rsidRPr="000B4041">
              <w:rPr>
                <w:b/>
                <w:strike/>
              </w:rPr>
              <w:t>μέσα μελέτης και έρευνας</w:t>
            </w:r>
            <w:r w:rsidRPr="000B4041">
              <w:rPr>
                <w:strike/>
              </w:rPr>
              <w:t xml:space="preserve"> που διαθέτει ε</w:t>
            </w:r>
            <w:r w:rsidRPr="000B4041">
              <w:rPr>
                <w:strike/>
              </w:rPr>
              <w:t>ί</w:t>
            </w:r>
            <w:r w:rsidRPr="000B4041">
              <w:rPr>
                <w:strike/>
              </w:rPr>
              <w:t xml:space="preserve">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strike/>
              </w:rPr>
              <w:t>[……]</w:t>
            </w:r>
          </w:p>
        </w:tc>
      </w:tr>
      <w:tr w:rsidR="00E00AB5" w:rsidRPr="000B404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strike/>
              </w:rPr>
              <w:t xml:space="preserve">4) Ο οικονομικός φορέας θα μπορεί να εφαρμόσει τα ακόλουθα συστήματα </w:t>
            </w:r>
            <w:r w:rsidRPr="000B4041">
              <w:rPr>
                <w:b/>
                <w:strike/>
              </w:rPr>
              <w:t>διαχείρισης της αλυσ</w:t>
            </w:r>
            <w:r w:rsidRPr="000B4041">
              <w:rPr>
                <w:b/>
                <w:strike/>
              </w:rPr>
              <w:t>ί</w:t>
            </w:r>
            <w:r w:rsidRPr="000B4041">
              <w:rPr>
                <w:b/>
                <w:strike/>
              </w:rPr>
              <w:t>δας εφοδιασμού</w:t>
            </w:r>
            <w:r w:rsidRPr="000B4041">
              <w:rPr>
                <w:strike/>
              </w:rPr>
              <w:t xml:space="preserve"> και ανίχνευσης κατά την εκτέλ</w:t>
            </w:r>
            <w:r w:rsidRPr="000B4041">
              <w:rPr>
                <w:strike/>
              </w:rPr>
              <w:t>ε</w:t>
            </w:r>
            <w:r w:rsidRPr="000B4041">
              <w:rPr>
                <w:strike/>
              </w:rPr>
              <w:t>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strike/>
              </w:rPr>
              <w:t>[....……]</w:t>
            </w:r>
          </w:p>
        </w:tc>
      </w:tr>
      <w:tr w:rsidR="00E00AB5" w:rsidRPr="000B404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b/>
                <w:i/>
                <w:strike/>
              </w:rPr>
              <w:t>5) Για σύνθετα προϊόντα ή υπηρεσίες που θα π</w:t>
            </w:r>
            <w:r w:rsidRPr="000B4041">
              <w:rPr>
                <w:b/>
                <w:i/>
                <w:strike/>
              </w:rPr>
              <w:t>α</w:t>
            </w:r>
            <w:r w:rsidRPr="000B4041">
              <w:rPr>
                <w:b/>
                <w:i/>
                <w:strike/>
              </w:rPr>
              <w:t>ρασχεθούν ή, κατ’ εξαίρεση, για προϊόντα ή υπ</w:t>
            </w:r>
            <w:r w:rsidRPr="000B4041">
              <w:rPr>
                <w:b/>
                <w:i/>
                <w:strike/>
              </w:rPr>
              <w:t>η</w:t>
            </w:r>
            <w:r w:rsidRPr="000B4041">
              <w:rPr>
                <w:b/>
                <w:i/>
                <w:strike/>
              </w:rPr>
              <w:t>ρεσίες που πρέπει να ανταποκρίνονται σε κ</w:t>
            </w:r>
            <w:r w:rsidRPr="000B4041">
              <w:rPr>
                <w:b/>
                <w:i/>
                <w:strike/>
              </w:rPr>
              <w:t>ά</w:t>
            </w:r>
            <w:r w:rsidRPr="000B4041">
              <w:rPr>
                <w:b/>
                <w:i/>
                <w:strike/>
              </w:rPr>
              <w:t>ποιον ιδιαίτερο σκοπό:</w:t>
            </w:r>
          </w:p>
          <w:p w:rsidR="00E00AB5" w:rsidRPr="000B4041" w:rsidRDefault="00E00AB5" w:rsidP="00AF7AB1">
            <w:pPr>
              <w:widowControl w:val="0"/>
              <w:suppressAutoHyphens w:val="0"/>
              <w:spacing w:after="0"/>
              <w:ind w:firstLine="0"/>
              <w:rPr>
                <w:strike/>
              </w:rPr>
            </w:pPr>
            <w:r w:rsidRPr="000B4041">
              <w:rPr>
                <w:strike/>
              </w:rPr>
              <w:t xml:space="preserve">Ο οικονομικός φορέας </w:t>
            </w:r>
            <w:r w:rsidRPr="000B4041">
              <w:rPr>
                <w:b/>
                <w:strike/>
              </w:rPr>
              <w:t>θα</w:t>
            </w:r>
            <w:r w:rsidRPr="000B4041">
              <w:rPr>
                <w:strike/>
              </w:rPr>
              <w:t xml:space="preserve"> επιτρέπει τη διενέργεια </w:t>
            </w:r>
            <w:r w:rsidRPr="000B4041">
              <w:rPr>
                <w:b/>
                <w:strike/>
              </w:rPr>
              <w:t>ελέγχων</w:t>
            </w:r>
            <w:r w:rsidRPr="000B4041">
              <w:rPr>
                <w:rStyle w:val="a5"/>
                <w:strike/>
                <w:vertAlign w:val="superscript"/>
              </w:rPr>
              <w:endnoteReference w:id="42"/>
            </w:r>
            <w:r w:rsidRPr="000B4041">
              <w:rPr>
                <w:strike/>
              </w:rPr>
              <w:t xml:space="preserve"> όσον αφορά το </w:t>
            </w:r>
            <w:r w:rsidRPr="000B4041">
              <w:rPr>
                <w:b/>
                <w:strike/>
              </w:rPr>
              <w:t>παραγωγικό δυναμικό</w:t>
            </w:r>
            <w:r w:rsidRPr="000B4041">
              <w:rPr>
                <w:strike/>
              </w:rPr>
              <w:t xml:space="preserve"> ή τις </w:t>
            </w:r>
            <w:r w:rsidRPr="000B4041">
              <w:rPr>
                <w:b/>
                <w:strike/>
              </w:rPr>
              <w:t>τεχνικές ικανότητες</w:t>
            </w:r>
            <w:r w:rsidRPr="000B4041">
              <w:rPr>
                <w:strike/>
              </w:rPr>
              <w:t xml:space="preserve"> του οικονομικού φορέα και, εφόσον κρίνεται αναγκαίο, όσον αφορά τα </w:t>
            </w:r>
            <w:r w:rsidRPr="000B4041">
              <w:rPr>
                <w:b/>
                <w:strike/>
              </w:rPr>
              <w:t>μέσα μελέτης και έρευνας</w:t>
            </w:r>
            <w:r w:rsidRPr="000B4041">
              <w:rPr>
                <w:strike/>
              </w:rPr>
              <w:t xml:space="preserve"> που αυτός διαθέτει κ</w:t>
            </w:r>
            <w:r w:rsidRPr="000B4041">
              <w:rPr>
                <w:strike/>
              </w:rPr>
              <w:t>α</w:t>
            </w:r>
            <w:r w:rsidRPr="000B4041">
              <w:rPr>
                <w:strike/>
              </w:rPr>
              <w:t xml:space="preserve">θώς και τα </w:t>
            </w:r>
            <w:r w:rsidRPr="000B4041">
              <w:rPr>
                <w:b/>
                <w:strike/>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B4041" w:rsidRDefault="00E00AB5" w:rsidP="00AF7AB1">
            <w:pPr>
              <w:widowControl w:val="0"/>
              <w:suppressAutoHyphens w:val="0"/>
              <w:snapToGrid w:val="0"/>
              <w:spacing w:after="0"/>
              <w:ind w:firstLine="0"/>
              <w:rPr>
                <w:strike/>
              </w:rPr>
            </w:pPr>
          </w:p>
          <w:p w:rsidR="00E00AB5" w:rsidRPr="000B4041" w:rsidRDefault="00E00AB5" w:rsidP="00AF7AB1">
            <w:pPr>
              <w:widowControl w:val="0"/>
              <w:suppressAutoHyphens w:val="0"/>
              <w:spacing w:after="0"/>
              <w:ind w:firstLine="0"/>
              <w:rPr>
                <w:strike/>
              </w:rPr>
            </w:pPr>
          </w:p>
          <w:p w:rsidR="00E00AB5" w:rsidRPr="000B4041" w:rsidRDefault="00E00AB5" w:rsidP="00AF7AB1">
            <w:pPr>
              <w:widowControl w:val="0"/>
              <w:suppressAutoHyphens w:val="0"/>
              <w:spacing w:after="0"/>
              <w:ind w:firstLine="0"/>
              <w:rPr>
                <w:strike/>
              </w:rPr>
            </w:pPr>
          </w:p>
          <w:p w:rsidR="004A40BE" w:rsidRPr="000B4041" w:rsidRDefault="004A40BE" w:rsidP="00AF7AB1">
            <w:pPr>
              <w:widowControl w:val="0"/>
              <w:suppressAutoHyphens w:val="0"/>
              <w:spacing w:after="0"/>
              <w:ind w:firstLine="0"/>
              <w:rPr>
                <w:strike/>
              </w:rPr>
            </w:pPr>
          </w:p>
          <w:p w:rsidR="00E00AB5" w:rsidRPr="000B4041" w:rsidRDefault="00E00AB5" w:rsidP="00AF7AB1">
            <w:pPr>
              <w:widowControl w:val="0"/>
              <w:suppressAutoHyphens w:val="0"/>
              <w:spacing w:after="0"/>
              <w:ind w:firstLine="0"/>
              <w:rPr>
                <w:strike/>
              </w:rPr>
            </w:pPr>
            <w:r w:rsidRPr="000B4041">
              <w:rPr>
                <w:strike/>
              </w:rPr>
              <w:t>[] Ναι [] Όχι</w:t>
            </w:r>
          </w:p>
        </w:tc>
      </w:tr>
      <w:tr w:rsidR="00E00AB5" w:rsidRPr="000B404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strike/>
              </w:rPr>
              <w:t xml:space="preserve">6) Οι ακόλουθοι </w:t>
            </w:r>
            <w:r w:rsidRPr="000B4041">
              <w:rPr>
                <w:b/>
                <w:strike/>
              </w:rPr>
              <w:t>τίτλοι σπουδών και επαγγελματ</w:t>
            </w:r>
            <w:r w:rsidRPr="000B4041">
              <w:rPr>
                <w:b/>
                <w:strike/>
              </w:rPr>
              <w:t>ι</w:t>
            </w:r>
            <w:r w:rsidRPr="000B4041">
              <w:rPr>
                <w:b/>
                <w:strike/>
              </w:rPr>
              <w:t>κών προσόντων</w:t>
            </w:r>
            <w:r w:rsidRPr="000B4041">
              <w:rPr>
                <w:strike/>
              </w:rPr>
              <w:t xml:space="preserve"> διατίθενται από:</w:t>
            </w:r>
          </w:p>
          <w:p w:rsidR="00E00AB5" w:rsidRPr="000B4041" w:rsidRDefault="00E00AB5" w:rsidP="00AF7AB1">
            <w:pPr>
              <w:widowControl w:val="0"/>
              <w:suppressAutoHyphens w:val="0"/>
              <w:spacing w:after="0"/>
              <w:ind w:firstLine="0"/>
              <w:rPr>
                <w:b/>
                <w:i/>
                <w:strike/>
              </w:rPr>
            </w:pPr>
            <w:r w:rsidRPr="000B4041">
              <w:rPr>
                <w:strike/>
              </w:rPr>
              <w:t>α) τον ίδιο τον πάροχο υπηρεσιών ή τον εργολάβο,</w:t>
            </w:r>
          </w:p>
          <w:p w:rsidR="00E00AB5" w:rsidRPr="000B4041" w:rsidRDefault="00E00AB5" w:rsidP="00AF7AB1">
            <w:pPr>
              <w:widowControl w:val="0"/>
              <w:suppressAutoHyphens w:val="0"/>
              <w:spacing w:after="0"/>
              <w:ind w:firstLine="0"/>
              <w:rPr>
                <w:strike/>
              </w:rPr>
            </w:pPr>
            <w:r w:rsidRPr="000B4041">
              <w:rPr>
                <w:b/>
                <w:i/>
                <w:strike/>
              </w:rPr>
              <w:t>και/ή</w:t>
            </w:r>
            <w:r w:rsidRPr="000B4041">
              <w:rPr>
                <w:strike/>
              </w:rPr>
              <w:t xml:space="preserve"> (ανάλογα με τις απαιτήσεις που ορίζονται στη σχετική πρόσκληση ή διακήρυξη ή στα έγγρ</w:t>
            </w:r>
            <w:r w:rsidRPr="000B4041">
              <w:rPr>
                <w:strike/>
              </w:rPr>
              <w:t>α</w:t>
            </w:r>
            <w:r w:rsidRPr="000B4041">
              <w:rPr>
                <w:strike/>
              </w:rPr>
              <w:t>φα της σύμβασης)</w:t>
            </w:r>
          </w:p>
          <w:p w:rsidR="00E00AB5" w:rsidRPr="000B4041" w:rsidRDefault="00E00AB5" w:rsidP="00AF7AB1">
            <w:pPr>
              <w:widowControl w:val="0"/>
              <w:suppressAutoHyphens w:val="0"/>
              <w:spacing w:after="0"/>
              <w:ind w:firstLine="0"/>
              <w:rPr>
                <w:strike/>
              </w:rPr>
            </w:pPr>
            <w:r w:rsidRPr="000B4041">
              <w:rPr>
                <w:strike/>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B4041" w:rsidRDefault="00E00AB5" w:rsidP="00AF7AB1">
            <w:pPr>
              <w:widowControl w:val="0"/>
              <w:suppressAutoHyphens w:val="0"/>
              <w:snapToGrid w:val="0"/>
              <w:spacing w:after="0"/>
              <w:ind w:firstLine="0"/>
              <w:rPr>
                <w:strike/>
              </w:rPr>
            </w:pPr>
          </w:p>
          <w:p w:rsidR="00E00AB5" w:rsidRPr="000B4041" w:rsidRDefault="00E00AB5" w:rsidP="00AF7AB1">
            <w:pPr>
              <w:widowControl w:val="0"/>
              <w:suppressAutoHyphens w:val="0"/>
              <w:spacing w:after="0"/>
              <w:ind w:firstLine="0"/>
              <w:rPr>
                <w:strike/>
              </w:rPr>
            </w:pPr>
          </w:p>
          <w:p w:rsidR="00E00AB5" w:rsidRPr="000B4041" w:rsidRDefault="00E00AB5" w:rsidP="00AF7AB1">
            <w:pPr>
              <w:widowControl w:val="0"/>
              <w:suppressAutoHyphens w:val="0"/>
              <w:spacing w:after="0"/>
              <w:ind w:firstLine="0"/>
              <w:rPr>
                <w:strike/>
              </w:rPr>
            </w:pPr>
            <w:r w:rsidRPr="000B4041">
              <w:rPr>
                <w:strike/>
              </w:rPr>
              <w:t>α)[......................................……]</w:t>
            </w:r>
          </w:p>
          <w:p w:rsidR="00E00AB5" w:rsidRPr="000B4041" w:rsidRDefault="00E00AB5" w:rsidP="00AF7AB1">
            <w:pPr>
              <w:widowControl w:val="0"/>
              <w:suppressAutoHyphens w:val="0"/>
              <w:spacing w:after="0"/>
              <w:ind w:firstLine="0"/>
              <w:rPr>
                <w:strike/>
              </w:rPr>
            </w:pPr>
          </w:p>
          <w:p w:rsidR="00E00AB5" w:rsidRPr="000B4041" w:rsidRDefault="00E00AB5" w:rsidP="00AF7AB1">
            <w:pPr>
              <w:widowControl w:val="0"/>
              <w:suppressAutoHyphens w:val="0"/>
              <w:spacing w:after="0"/>
              <w:ind w:firstLine="0"/>
              <w:rPr>
                <w:strike/>
              </w:rPr>
            </w:pPr>
          </w:p>
          <w:p w:rsidR="00E00AB5" w:rsidRPr="000B4041" w:rsidRDefault="00E00AB5" w:rsidP="00AF7AB1">
            <w:pPr>
              <w:widowControl w:val="0"/>
              <w:suppressAutoHyphens w:val="0"/>
              <w:spacing w:after="0"/>
              <w:ind w:firstLine="0"/>
              <w:rPr>
                <w:strike/>
              </w:rPr>
            </w:pPr>
          </w:p>
          <w:p w:rsidR="004A40BE" w:rsidRPr="000B4041" w:rsidRDefault="004A40BE" w:rsidP="00AF7AB1">
            <w:pPr>
              <w:widowControl w:val="0"/>
              <w:suppressAutoHyphens w:val="0"/>
              <w:spacing w:after="0"/>
              <w:ind w:firstLine="0"/>
              <w:rPr>
                <w:strike/>
              </w:rPr>
            </w:pPr>
          </w:p>
          <w:p w:rsidR="00E00AB5" w:rsidRPr="000B4041" w:rsidRDefault="00E00AB5" w:rsidP="00AF7AB1">
            <w:pPr>
              <w:widowControl w:val="0"/>
              <w:suppressAutoHyphens w:val="0"/>
              <w:spacing w:after="0"/>
              <w:ind w:firstLine="0"/>
              <w:rPr>
                <w:strike/>
              </w:rPr>
            </w:pPr>
            <w:r w:rsidRPr="000B4041">
              <w:rPr>
                <w:strike/>
              </w:rPr>
              <w:t>β) [……]</w:t>
            </w:r>
          </w:p>
        </w:tc>
      </w:tr>
      <w:tr w:rsidR="00E00AB5" w:rsidRPr="000B4041"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strike/>
              </w:rPr>
              <w:t xml:space="preserve">7) Ο οικονομικός φορέας θα μπορεί να εφαρμόζει τα ακόλουθα </w:t>
            </w:r>
            <w:r w:rsidRPr="000B4041">
              <w:rPr>
                <w:b/>
                <w:strike/>
              </w:rPr>
              <w:t>μέτρα περιβαλλοντικής διαχείρισης</w:t>
            </w:r>
            <w:r w:rsidRPr="000B4041">
              <w:rPr>
                <w:strike/>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strike/>
              </w:rPr>
              <w:t>[……]</w:t>
            </w:r>
          </w:p>
        </w:tc>
      </w:tr>
      <w:tr w:rsidR="00E00AB5" w:rsidRPr="000B4041" w:rsidTr="00E069BC">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strike/>
              </w:rPr>
              <w:t xml:space="preserve">8) Το </w:t>
            </w:r>
            <w:r w:rsidRPr="000B4041">
              <w:rPr>
                <w:b/>
                <w:bCs/>
                <w:strike/>
              </w:rPr>
              <w:t xml:space="preserve">μέσο ετήσιο εργατοϋπαλληλικό δυναμικό </w:t>
            </w:r>
            <w:r w:rsidRPr="000B4041">
              <w:rPr>
                <w:strike/>
              </w:rPr>
              <w:t>του οικονομικού φορέα και ο αριθμός των διευθ</w:t>
            </w:r>
            <w:r w:rsidRPr="000B4041">
              <w:rPr>
                <w:strike/>
              </w:rPr>
              <w:t>υ</w:t>
            </w:r>
            <w:r w:rsidRPr="000B4041">
              <w:rPr>
                <w:strike/>
              </w:rPr>
              <w:t xml:space="preserve">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B4041" w:rsidRDefault="00E00AB5" w:rsidP="00AF7AB1">
            <w:pPr>
              <w:widowControl w:val="0"/>
              <w:suppressAutoHyphens w:val="0"/>
              <w:spacing w:after="0"/>
              <w:ind w:firstLine="0"/>
              <w:rPr>
                <w:strike/>
              </w:rPr>
            </w:pPr>
            <w:r w:rsidRPr="000B4041">
              <w:rPr>
                <w:strike/>
              </w:rPr>
              <w:t xml:space="preserve">Έτος, μέσο ετήσιο εργατοϋπαλληλικό προσωπικό: </w:t>
            </w:r>
          </w:p>
          <w:p w:rsidR="00E00AB5" w:rsidRPr="000B4041" w:rsidRDefault="00E00AB5" w:rsidP="00AF7AB1">
            <w:pPr>
              <w:widowControl w:val="0"/>
              <w:suppressAutoHyphens w:val="0"/>
              <w:spacing w:after="0"/>
              <w:ind w:firstLine="0"/>
              <w:rPr>
                <w:strike/>
              </w:rPr>
            </w:pPr>
            <w:r w:rsidRPr="000B4041">
              <w:rPr>
                <w:strike/>
              </w:rPr>
              <w:t xml:space="preserve">[........], [.........] </w:t>
            </w:r>
          </w:p>
          <w:p w:rsidR="00E00AB5" w:rsidRPr="000B4041" w:rsidRDefault="00E00AB5" w:rsidP="00AF7AB1">
            <w:pPr>
              <w:widowControl w:val="0"/>
              <w:suppressAutoHyphens w:val="0"/>
              <w:spacing w:after="0"/>
              <w:ind w:firstLine="0"/>
              <w:rPr>
                <w:strike/>
              </w:rPr>
            </w:pPr>
            <w:r w:rsidRPr="000B4041">
              <w:rPr>
                <w:strike/>
              </w:rPr>
              <w:t xml:space="preserve">[........], [.........] </w:t>
            </w:r>
          </w:p>
          <w:p w:rsidR="00E00AB5" w:rsidRPr="000B4041" w:rsidRDefault="00E00AB5" w:rsidP="00AF7AB1">
            <w:pPr>
              <w:widowControl w:val="0"/>
              <w:suppressAutoHyphens w:val="0"/>
              <w:spacing w:after="0"/>
              <w:ind w:firstLine="0"/>
              <w:rPr>
                <w:strike/>
              </w:rPr>
            </w:pPr>
            <w:r w:rsidRPr="000B4041">
              <w:rPr>
                <w:strike/>
              </w:rPr>
              <w:t xml:space="preserve">[........], [.........] </w:t>
            </w:r>
          </w:p>
          <w:p w:rsidR="00E00AB5" w:rsidRPr="000B4041" w:rsidRDefault="00E00AB5" w:rsidP="00AF7AB1">
            <w:pPr>
              <w:widowControl w:val="0"/>
              <w:suppressAutoHyphens w:val="0"/>
              <w:spacing w:after="0"/>
              <w:ind w:firstLine="0"/>
              <w:rPr>
                <w:strike/>
              </w:rPr>
            </w:pPr>
            <w:r w:rsidRPr="000B4041">
              <w:rPr>
                <w:strike/>
              </w:rPr>
              <w:t>Έτος, αριθμός διευθυντικών στελεχών:</w:t>
            </w:r>
          </w:p>
          <w:p w:rsidR="00E00AB5" w:rsidRPr="000B4041" w:rsidRDefault="00E00AB5" w:rsidP="00AF7AB1">
            <w:pPr>
              <w:widowControl w:val="0"/>
              <w:suppressAutoHyphens w:val="0"/>
              <w:spacing w:after="0"/>
              <w:ind w:firstLine="0"/>
              <w:rPr>
                <w:strike/>
              </w:rPr>
            </w:pPr>
            <w:r w:rsidRPr="000B4041">
              <w:rPr>
                <w:strike/>
              </w:rPr>
              <w:t xml:space="preserve">[........], [.........] </w:t>
            </w:r>
          </w:p>
          <w:p w:rsidR="00E00AB5" w:rsidRPr="000B4041" w:rsidRDefault="00E00AB5" w:rsidP="00AF7AB1">
            <w:pPr>
              <w:widowControl w:val="0"/>
              <w:suppressAutoHyphens w:val="0"/>
              <w:spacing w:after="0"/>
              <w:ind w:firstLine="0"/>
              <w:rPr>
                <w:strike/>
              </w:rPr>
            </w:pPr>
            <w:r w:rsidRPr="000B4041">
              <w:rPr>
                <w:strike/>
              </w:rPr>
              <w:t xml:space="preserve">[........], [.........] </w:t>
            </w:r>
          </w:p>
          <w:p w:rsidR="00E00AB5" w:rsidRPr="000B4041" w:rsidRDefault="00E00AB5" w:rsidP="00AF7AB1">
            <w:pPr>
              <w:widowControl w:val="0"/>
              <w:suppressAutoHyphens w:val="0"/>
              <w:spacing w:after="0"/>
              <w:ind w:firstLine="0"/>
              <w:rPr>
                <w:strike/>
              </w:rPr>
            </w:pPr>
            <w:r w:rsidRPr="000B4041">
              <w:rPr>
                <w:strike/>
              </w:rPr>
              <w:t xml:space="preserve">[........], [.........] </w:t>
            </w:r>
          </w:p>
        </w:tc>
      </w:tr>
      <w:tr w:rsidR="00E00AB5" w:rsidTr="00E069BC">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9) Ο οικονομικός φορέας θα έχει στη διάθεσή του τα ακόλουθα </w:t>
            </w:r>
            <w:r>
              <w:rPr>
                <w:b/>
              </w:rPr>
              <w:t>μηχανήματα, εγκαταστάσεις και τ</w:t>
            </w:r>
            <w:r>
              <w:rPr>
                <w:b/>
              </w:rPr>
              <w:t>ε</w:t>
            </w:r>
            <w:r>
              <w:rPr>
                <w:b/>
              </w:rPr>
              <w:t xml:space="preserve">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RPr="00B8386B"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8386B" w:rsidRDefault="00E00AB5" w:rsidP="00AF7AB1">
            <w:pPr>
              <w:widowControl w:val="0"/>
              <w:suppressAutoHyphens w:val="0"/>
              <w:spacing w:after="0"/>
              <w:ind w:firstLine="0"/>
              <w:rPr>
                <w:strike/>
                <w:kern w:val="22"/>
              </w:rPr>
            </w:pPr>
            <w:r w:rsidRPr="00B8386B">
              <w:rPr>
                <w:strike/>
                <w:kern w:val="22"/>
              </w:rPr>
              <w:lastRenderedPageBreak/>
              <w:t xml:space="preserve">10) Ο οικονομικός φορέας </w:t>
            </w:r>
            <w:r w:rsidRPr="00B8386B">
              <w:rPr>
                <w:b/>
                <w:strike/>
                <w:kern w:val="22"/>
              </w:rPr>
              <w:t>προτίθεται, να αναθ</w:t>
            </w:r>
            <w:r w:rsidRPr="00B8386B">
              <w:rPr>
                <w:b/>
                <w:strike/>
                <w:kern w:val="22"/>
              </w:rPr>
              <w:t>έ</w:t>
            </w:r>
            <w:r w:rsidRPr="00B8386B">
              <w:rPr>
                <w:b/>
                <w:strike/>
                <w:kern w:val="22"/>
              </w:rPr>
              <w:t>σει σε τρίτους υπό μορφή υπεργολαβίας</w:t>
            </w:r>
            <w:r w:rsidRPr="00B8386B">
              <w:rPr>
                <w:rStyle w:val="a5"/>
                <w:strike/>
                <w:kern w:val="22"/>
                <w:vertAlign w:val="superscript"/>
              </w:rPr>
              <w:endnoteReference w:id="43"/>
            </w:r>
            <w:r w:rsidRPr="00B8386B">
              <w:rPr>
                <w:strike/>
                <w:kern w:val="22"/>
              </w:rPr>
              <w:t xml:space="preserve"> το </w:t>
            </w:r>
            <w:r w:rsidRPr="00B8386B">
              <w:rPr>
                <w:strike/>
                <w:kern w:val="22"/>
              </w:rPr>
              <w:t>α</w:t>
            </w:r>
            <w:r w:rsidRPr="00B8386B">
              <w:rPr>
                <w:strike/>
                <w:kern w:val="22"/>
              </w:rPr>
              <w:t>κόλουθο</w:t>
            </w:r>
            <w:r w:rsidRPr="00B8386B">
              <w:rPr>
                <w:b/>
                <w:strike/>
                <w:kern w:val="22"/>
              </w:rPr>
              <w:t xml:space="preserve"> τμήμα (δηλ. ποσοστό)</w:t>
            </w:r>
            <w:r w:rsidRPr="00B8386B">
              <w:rPr>
                <w:strike/>
                <w:kern w:val="22"/>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8386B" w:rsidRDefault="00E00AB5" w:rsidP="00AF7AB1">
            <w:pPr>
              <w:widowControl w:val="0"/>
              <w:suppressAutoHyphens w:val="0"/>
              <w:spacing w:after="0"/>
              <w:ind w:firstLine="0"/>
              <w:rPr>
                <w:strike/>
                <w:kern w:val="22"/>
              </w:rPr>
            </w:pPr>
            <w:r w:rsidRPr="00B8386B">
              <w:rPr>
                <w:strike/>
                <w:kern w:val="22"/>
              </w:rPr>
              <w:t>[....……]</w:t>
            </w:r>
          </w:p>
        </w:tc>
      </w:tr>
      <w:tr w:rsidR="00E00AB5" w:rsidRPr="00B8386B"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8386B" w:rsidRDefault="00E00AB5" w:rsidP="00AF7AB1">
            <w:pPr>
              <w:widowControl w:val="0"/>
              <w:suppressAutoHyphens w:val="0"/>
              <w:spacing w:after="0"/>
              <w:ind w:firstLine="0"/>
              <w:rPr>
                <w:strike/>
                <w:kern w:val="22"/>
              </w:rPr>
            </w:pPr>
            <w:r w:rsidRPr="00B8386B">
              <w:rPr>
                <w:strike/>
                <w:kern w:val="22"/>
              </w:rPr>
              <w:t xml:space="preserve">11) Για </w:t>
            </w:r>
            <w:r w:rsidRPr="00B8386B">
              <w:rPr>
                <w:b/>
                <w:i/>
                <w:strike/>
                <w:kern w:val="22"/>
              </w:rPr>
              <w:t xml:space="preserve">δημόσιες συμβάσεις προμηθειών </w:t>
            </w:r>
            <w:r w:rsidRPr="00B8386B">
              <w:rPr>
                <w:strike/>
                <w:kern w:val="22"/>
              </w:rPr>
              <w:t>:</w:t>
            </w:r>
          </w:p>
          <w:p w:rsidR="00E00AB5" w:rsidRPr="00B8386B" w:rsidRDefault="00E00AB5" w:rsidP="00AF7AB1">
            <w:pPr>
              <w:widowControl w:val="0"/>
              <w:suppressAutoHyphens w:val="0"/>
              <w:spacing w:after="0"/>
              <w:ind w:firstLine="0"/>
              <w:rPr>
                <w:strike/>
                <w:kern w:val="22"/>
              </w:rPr>
            </w:pPr>
            <w:r w:rsidRPr="00B8386B">
              <w:rPr>
                <w:strike/>
                <w:kern w:val="22"/>
              </w:rPr>
              <w:t>Ο οικονομικός φορέας θα παράσχει τα απαιτούμ</w:t>
            </w:r>
            <w:r w:rsidRPr="00B8386B">
              <w:rPr>
                <w:strike/>
                <w:kern w:val="22"/>
              </w:rPr>
              <w:t>ε</w:t>
            </w:r>
            <w:r w:rsidRPr="00B8386B">
              <w:rPr>
                <w:strike/>
                <w:kern w:val="22"/>
              </w:rPr>
              <w:t>να δείγματα, περιγραφές ή φωτογραφίες των πρ</w:t>
            </w:r>
            <w:r w:rsidRPr="00B8386B">
              <w:rPr>
                <w:strike/>
                <w:kern w:val="22"/>
              </w:rPr>
              <w:t>ο</w:t>
            </w:r>
            <w:r w:rsidRPr="00B8386B">
              <w:rPr>
                <w:strike/>
                <w:kern w:val="22"/>
              </w:rPr>
              <w:t>ϊόντων που θα προμηθεύσει, τα οποία δεν χρει</w:t>
            </w:r>
            <w:r w:rsidRPr="00B8386B">
              <w:rPr>
                <w:strike/>
                <w:kern w:val="22"/>
              </w:rPr>
              <w:t>ά</w:t>
            </w:r>
            <w:r w:rsidRPr="00B8386B">
              <w:rPr>
                <w:strike/>
                <w:kern w:val="22"/>
              </w:rPr>
              <w:t>ζεται να συνοδεύονται από πιστοποιητικά γνησι</w:t>
            </w:r>
            <w:r w:rsidRPr="00B8386B">
              <w:rPr>
                <w:strike/>
                <w:kern w:val="22"/>
              </w:rPr>
              <w:t>ό</w:t>
            </w:r>
            <w:r w:rsidRPr="00B8386B">
              <w:rPr>
                <w:strike/>
                <w:kern w:val="22"/>
              </w:rPr>
              <w:t>τητας·</w:t>
            </w:r>
          </w:p>
          <w:p w:rsidR="00E00AB5" w:rsidRPr="00B8386B" w:rsidRDefault="00E00AB5" w:rsidP="00AF7AB1">
            <w:pPr>
              <w:widowControl w:val="0"/>
              <w:suppressAutoHyphens w:val="0"/>
              <w:spacing w:after="0"/>
              <w:ind w:firstLine="0"/>
              <w:rPr>
                <w:i/>
                <w:strike/>
                <w:kern w:val="22"/>
              </w:rPr>
            </w:pPr>
            <w:r w:rsidRPr="00B8386B">
              <w:rPr>
                <w:strike/>
                <w:kern w:val="22"/>
              </w:rPr>
              <w:t>Κατά περίπτωση, ο οικονομικός φορέας δηλώνει περαιτέρω ότι θα προσκομίσει τα απαιτούμενα π</w:t>
            </w:r>
            <w:r w:rsidRPr="00B8386B">
              <w:rPr>
                <w:strike/>
                <w:kern w:val="22"/>
              </w:rPr>
              <w:t>ι</w:t>
            </w:r>
            <w:r w:rsidRPr="00B8386B">
              <w:rPr>
                <w:strike/>
                <w:kern w:val="22"/>
              </w:rPr>
              <w:t>στοποιητικά γνησιότητας.</w:t>
            </w:r>
          </w:p>
          <w:p w:rsidR="00E00AB5" w:rsidRPr="00B8386B" w:rsidRDefault="00E00AB5" w:rsidP="00AF7AB1">
            <w:pPr>
              <w:widowControl w:val="0"/>
              <w:suppressAutoHyphens w:val="0"/>
              <w:spacing w:after="0"/>
              <w:ind w:firstLine="0"/>
              <w:rPr>
                <w:strike/>
                <w:kern w:val="22"/>
              </w:rPr>
            </w:pPr>
            <w:r w:rsidRPr="00B8386B">
              <w:rPr>
                <w:i/>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8386B" w:rsidRDefault="00E00AB5" w:rsidP="00AF7AB1">
            <w:pPr>
              <w:widowControl w:val="0"/>
              <w:suppressAutoHyphens w:val="0"/>
              <w:snapToGrid w:val="0"/>
              <w:spacing w:after="0"/>
              <w:ind w:firstLine="0"/>
              <w:rPr>
                <w:strike/>
                <w:kern w:val="22"/>
              </w:rPr>
            </w:pPr>
          </w:p>
          <w:p w:rsidR="00E00AB5" w:rsidRPr="00B8386B" w:rsidRDefault="00E00AB5" w:rsidP="00AF7AB1">
            <w:pPr>
              <w:widowControl w:val="0"/>
              <w:suppressAutoHyphens w:val="0"/>
              <w:spacing w:after="0"/>
              <w:ind w:firstLine="0"/>
              <w:rPr>
                <w:strike/>
                <w:kern w:val="22"/>
              </w:rPr>
            </w:pPr>
            <w:r w:rsidRPr="00B8386B">
              <w:rPr>
                <w:strike/>
                <w:kern w:val="22"/>
              </w:rPr>
              <w:t>[] Ναι [] Όχι</w:t>
            </w:r>
          </w:p>
          <w:p w:rsidR="00E00AB5" w:rsidRPr="00B8386B" w:rsidRDefault="00E00AB5" w:rsidP="00AF7AB1">
            <w:pPr>
              <w:widowControl w:val="0"/>
              <w:suppressAutoHyphens w:val="0"/>
              <w:spacing w:after="0"/>
              <w:ind w:firstLine="0"/>
              <w:rPr>
                <w:strike/>
                <w:kern w:val="22"/>
              </w:rPr>
            </w:pPr>
          </w:p>
          <w:p w:rsidR="004A40BE" w:rsidRPr="00B8386B" w:rsidRDefault="004A40BE" w:rsidP="00AF7AB1">
            <w:pPr>
              <w:widowControl w:val="0"/>
              <w:suppressAutoHyphens w:val="0"/>
              <w:spacing w:after="0"/>
              <w:ind w:firstLine="0"/>
              <w:rPr>
                <w:strike/>
                <w:kern w:val="22"/>
              </w:rPr>
            </w:pPr>
          </w:p>
          <w:p w:rsidR="004A40BE" w:rsidRPr="00B8386B" w:rsidRDefault="004A40BE" w:rsidP="00AF7AB1">
            <w:pPr>
              <w:widowControl w:val="0"/>
              <w:suppressAutoHyphens w:val="0"/>
              <w:spacing w:after="0"/>
              <w:ind w:firstLine="0"/>
              <w:rPr>
                <w:strike/>
                <w:kern w:val="22"/>
              </w:rPr>
            </w:pPr>
          </w:p>
          <w:p w:rsidR="004A40BE" w:rsidRPr="00B8386B" w:rsidRDefault="004A40BE" w:rsidP="00AF7AB1">
            <w:pPr>
              <w:widowControl w:val="0"/>
              <w:suppressAutoHyphens w:val="0"/>
              <w:spacing w:after="0"/>
              <w:ind w:firstLine="0"/>
              <w:rPr>
                <w:strike/>
                <w:kern w:val="22"/>
              </w:rPr>
            </w:pPr>
          </w:p>
          <w:p w:rsidR="004A40BE" w:rsidRPr="00B8386B" w:rsidRDefault="004A40BE" w:rsidP="00AF7AB1">
            <w:pPr>
              <w:widowControl w:val="0"/>
              <w:suppressAutoHyphens w:val="0"/>
              <w:spacing w:after="0"/>
              <w:ind w:firstLine="0"/>
              <w:rPr>
                <w:strike/>
                <w:kern w:val="22"/>
              </w:rPr>
            </w:pPr>
          </w:p>
          <w:p w:rsidR="00E00AB5" w:rsidRPr="00B8386B" w:rsidRDefault="00E00AB5" w:rsidP="00AF7AB1">
            <w:pPr>
              <w:widowControl w:val="0"/>
              <w:suppressAutoHyphens w:val="0"/>
              <w:spacing w:after="0"/>
              <w:ind w:firstLine="0"/>
              <w:rPr>
                <w:i/>
                <w:strike/>
                <w:kern w:val="22"/>
              </w:rPr>
            </w:pPr>
            <w:r w:rsidRPr="00B8386B">
              <w:rPr>
                <w:strike/>
                <w:kern w:val="22"/>
              </w:rPr>
              <w:t>[] Ναι [] Όχι</w:t>
            </w:r>
          </w:p>
          <w:p w:rsidR="00E00AB5" w:rsidRPr="00B8386B" w:rsidRDefault="00E00AB5" w:rsidP="00AF7AB1">
            <w:pPr>
              <w:widowControl w:val="0"/>
              <w:suppressAutoHyphens w:val="0"/>
              <w:spacing w:after="0"/>
              <w:ind w:firstLine="0"/>
              <w:rPr>
                <w:i/>
                <w:strike/>
                <w:kern w:val="22"/>
              </w:rPr>
            </w:pPr>
          </w:p>
          <w:p w:rsidR="00E00AB5" w:rsidRPr="00B8386B" w:rsidRDefault="00E00AB5" w:rsidP="00AF7AB1">
            <w:pPr>
              <w:widowControl w:val="0"/>
              <w:suppressAutoHyphens w:val="0"/>
              <w:spacing w:after="0"/>
              <w:ind w:firstLine="0"/>
              <w:rPr>
                <w:i/>
                <w:strike/>
                <w:kern w:val="22"/>
              </w:rPr>
            </w:pPr>
          </w:p>
          <w:p w:rsidR="00E00AB5" w:rsidRPr="00B8386B" w:rsidRDefault="00E00AB5" w:rsidP="00AF7AB1">
            <w:pPr>
              <w:widowControl w:val="0"/>
              <w:suppressAutoHyphens w:val="0"/>
              <w:spacing w:after="0"/>
              <w:ind w:firstLine="0"/>
              <w:rPr>
                <w:strike/>
                <w:kern w:val="22"/>
              </w:rPr>
            </w:pPr>
            <w:r w:rsidRPr="00B8386B">
              <w:rPr>
                <w:i/>
                <w:strike/>
                <w:kern w:val="22"/>
              </w:rPr>
              <w:t>(διαδικτυακή διεύθυνση, αρχή ή φορέας έκδοσης, επακριβή στοιχεία αναφοράς των εγγράφων): [……][……][……]</w:t>
            </w:r>
          </w:p>
        </w:tc>
      </w:tr>
      <w:tr w:rsidR="00E00AB5" w:rsidRPr="00B8386B"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8386B" w:rsidRDefault="00E00AB5" w:rsidP="00AF7AB1">
            <w:pPr>
              <w:widowControl w:val="0"/>
              <w:suppressAutoHyphens w:val="0"/>
              <w:spacing w:after="0"/>
              <w:ind w:firstLine="0"/>
              <w:rPr>
                <w:strike/>
                <w:kern w:val="22"/>
              </w:rPr>
            </w:pPr>
            <w:r w:rsidRPr="00B8386B">
              <w:rPr>
                <w:strike/>
                <w:kern w:val="22"/>
              </w:rPr>
              <w:t xml:space="preserve">12) Για </w:t>
            </w:r>
            <w:r w:rsidRPr="00B8386B">
              <w:rPr>
                <w:b/>
                <w:i/>
                <w:strike/>
                <w:kern w:val="22"/>
              </w:rPr>
              <w:t>δημόσιες συμβάσεις προμηθειών</w:t>
            </w:r>
            <w:r w:rsidRPr="00B8386B">
              <w:rPr>
                <w:strike/>
                <w:kern w:val="22"/>
              </w:rPr>
              <w:t>:</w:t>
            </w:r>
          </w:p>
          <w:p w:rsidR="00E00AB5" w:rsidRPr="00B8386B" w:rsidRDefault="00E00AB5" w:rsidP="00AF7AB1">
            <w:pPr>
              <w:widowControl w:val="0"/>
              <w:suppressAutoHyphens w:val="0"/>
              <w:spacing w:after="0"/>
              <w:ind w:firstLine="0"/>
              <w:rPr>
                <w:b/>
                <w:strike/>
                <w:kern w:val="22"/>
              </w:rPr>
            </w:pPr>
            <w:r w:rsidRPr="00B8386B">
              <w:rPr>
                <w:strike/>
                <w:kern w:val="22"/>
              </w:rPr>
              <w:t xml:space="preserve">Μπορεί ο οικονομικός φορέας να προσκομίσει τα απαιτούμενα </w:t>
            </w:r>
            <w:r w:rsidRPr="00B8386B">
              <w:rPr>
                <w:b/>
                <w:strike/>
                <w:kern w:val="22"/>
              </w:rPr>
              <w:t>πιστοποιητικά</w:t>
            </w:r>
            <w:r w:rsidRPr="00B8386B">
              <w:rPr>
                <w:strike/>
                <w:kern w:val="22"/>
              </w:rPr>
              <w:t xml:space="preserve"> που έχουν εκδοθεί από επίσημα </w:t>
            </w:r>
            <w:r w:rsidRPr="00B8386B">
              <w:rPr>
                <w:b/>
                <w:strike/>
                <w:kern w:val="22"/>
              </w:rPr>
              <w:t>ινστιτούτα ελέγχου ποιότητας</w:t>
            </w:r>
            <w:r w:rsidRPr="00B8386B">
              <w:rPr>
                <w:strike/>
                <w:kern w:val="22"/>
              </w:rPr>
              <w:t xml:space="preserve"> ή </w:t>
            </w:r>
            <w:r w:rsidRPr="00B8386B">
              <w:rPr>
                <w:strike/>
                <w:kern w:val="22"/>
              </w:rPr>
              <w:t>υ</w:t>
            </w:r>
            <w:r w:rsidRPr="00B8386B">
              <w:rPr>
                <w:strike/>
                <w:kern w:val="22"/>
              </w:rPr>
              <w:t xml:space="preserve">πηρεσίες αναγνωρισμένων ικανοτήτων, με τα </w:t>
            </w:r>
            <w:r w:rsidRPr="00B8386B">
              <w:rPr>
                <w:strike/>
                <w:kern w:val="22"/>
              </w:rPr>
              <w:t>ο</w:t>
            </w:r>
            <w:r w:rsidRPr="00B8386B">
              <w:rPr>
                <w:strike/>
                <w:kern w:val="22"/>
              </w:rPr>
              <w:t>ποία βεβαιώνεται η καταλληλότητα των προϊ</w:t>
            </w:r>
            <w:r w:rsidRPr="00B8386B">
              <w:rPr>
                <w:strike/>
                <w:kern w:val="22"/>
              </w:rPr>
              <w:t>ό</w:t>
            </w:r>
            <w:r w:rsidRPr="00B8386B">
              <w:rPr>
                <w:strike/>
                <w:kern w:val="22"/>
              </w:rPr>
              <w:t>ντων, επαληθευόμενη με παραπομπές στις τεχν</w:t>
            </w:r>
            <w:r w:rsidRPr="00B8386B">
              <w:rPr>
                <w:strike/>
                <w:kern w:val="22"/>
              </w:rPr>
              <w:t>ι</w:t>
            </w:r>
            <w:r w:rsidRPr="00B8386B">
              <w:rPr>
                <w:strike/>
                <w:kern w:val="22"/>
              </w:rPr>
              <w:t>κές προδιαγραφές ή σε πρότυπα, και τα οποία ορ</w:t>
            </w:r>
            <w:r w:rsidRPr="00B8386B">
              <w:rPr>
                <w:strike/>
                <w:kern w:val="22"/>
              </w:rPr>
              <w:t>ί</w:t>
            </w:r>
            <w:r w:rsidRPr="00B8386B">
              <w:rPr>
                <w:strike/>
                <w:kern w:val="22"/>
              </w:rPr>
              <w:t>ζονται στη σχετική διακήρυξη ή στην πρόσκληση ή στα έγγραφα της σύμβασης που αναφέρονται στη διακήρυξη;</w:t>
            </w:r>
          </w:p>
          <w:p w:rsidR="00E00AB5" w:rsidRPr="00B8386B" w:rsidRDefault="00E00AB5" w:rsidP="00AF7AB1">
            <w:pPr>
              <w:widowControl w:val="0"/>
              <w:suppressAutoHyphens w:val="0"/>
              <w:spacing w:after="0"/>
              <w:ind w:firstLine="0"/>
              <w:rPr>
                <w:i/>
                <w:strike/>
                <w:kern w:val="22"/>
              </w:rPr>
            </w:pPr>
            <w:r w:rsidRPr="00B8386B">
              <w:rPr>
                <w:b/>
                <w:strike/>
                <w:kern w:val="22"/>
              </w:rPr>
              <w:t>Εάν όχι</w:t>
            </w:r>
            <w:r w:rsidRPr="00B8386B">
              <w:rPr>
                <w:strike/>
                <w:kern w:val="22"/>
              </w:rPr>
              <w:t>, εξηγήστε τους λόγους και αναφέρετε ποια άλλα αποδεικτικά μέσα μπορούν να προσκομ</w:t>
            </w:r>
            <w:r w:rsidRPr="00B8386B">
              <w:rPr>
                <w:strike/>
                <w:kern w:val="22"/>
              </w:rPr>
              <w:t>ι</w:t>
            </w:r>
            <w:r w:rsidRPr="00B8386B">
              <w:rPr>
                <w:strike/>
                <w:kern w:val="22"/>
              </w:rPr>
              <w:t>στούν:</w:t>
            </w:r>
          </w:p>
          <w:p w:rsidR="00E00AB5" w:rsidRPr="00B8386B" w:rsidRDefault="00E00AB5" w:rsidP="00AF7AB1">
            <w:pPr>
              <w:widowControl w:val="0"/>
              <w:suppressAutoHyphens w:val="0"/>
              <w:spacing w:after="0"/>
              <w:ind w:firstLine="0"/>
              <w:rPr>
                <w:strike/>
                <w:kern w:val="22"/>
              </w:rPr>
            </w:pPr>
            <w:r w:rsidRPr="00B8386B">
              <w:rPr>
                <w:i/>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8386B" w:rsidRDefault="00E00AB5" w:rsidP="00AF7AB1">
            <w:pPr>
              <w:widowControl w:val="0"/>
              <w:suppressAutoHyphens w:val="0"/>
              <w:snapToGrid w:val="0"/>
              <w:spacing w:after="0"/>
              <w:ind w:firstLine="0"/>
              <w:rPr>
                <w:strike/>
                <w:kern w:val="22"/>
              </w:rPr>
            </w:pPr>
          </w:p>
          <w:p w:rsidR="00E00AB5" w:rsidRPr="00B8386B" w:rsidRDefault="00E00AB5" w:rsidP="00AF7AB1">
            <w:pPr>
              <w:widowControl w:val="0"/>
              <w:suppressAutoHyphens w:val="0"/>
              <w:spacing w:after="0"/>
              <w:ind w:firstLine="0"/>
              <w:rPr>
                <w:strike/>
                <w:kern w:val="22"/>
              </w:rPr>
            </w:pPr>
            <w:r w:rsidRPr="00B8386B">
              <w:rPr>
                <w:strike/>
                <w:kern w:val="22"/>
              </w:rPr>
              <w:t>[] Ναι [] Όχι</w:t>
            </w:r>
          </w:p>
          <w:p w:rsidR="00E00AB5" w:rsidRPr="00B8386B" w:rsidRDefault="00E00AB5" w:rsidP="00AF7AB1">
            <w:pPr>
              <w:widowControl w:val="0"/>
              <w:suppressAutoHyphens w:val="0"/>
              <w:spacing w:after="0"/>
              <w:ind w:firstLine="0"/>
              <w:rPr>
                <w:strike/>
                <w:kern w:val="22"/>
              </w:rPr>
            </w:pPr>
          </w:p>
          <w:p w:rsidR="00E00AB5" w:rsidRPr="00B8386B" w:rsidRDefault="00E00AB5" w:rsidP="00AF7AB1">
            <w:pPr>
              <w:widowControl w:val="0"/>
              <w:suppressAutoHyphens w:val="0"/>
              <w:spacing w:after="0"/>
              <w:ind w:firstLine="0"/>
              <w:rPr>
                <w:strike/>
                <w:kern w:val="22"/>
              </w:rPr>
            </w:pPr>
          </w:p>
          <w:p w:rsidR="00E00AB5" w:rsidRPr="00B8386B" w:rsidRDefault="00E00AB5" w:rsidP="00AF7AB1">
            <w:pPr>
              <w:widowControl w:val="0"/>
              <w:suppressAutoHyphens w:val="0"/>
              <w:spacing w:after="0"/>
              <w:ind w:firstLine="0"/>
              <w:rPr>
                <w:strike/>
                <w:kern w:val="22"/>
              </w:rPr>
            </w:pPr>
          </w:p>
          <w:p w:rsidR="00E00AB5" w:rsidRPr="00B8386B" w:rsidRDefault="00E00AB5" w:rsidP="00AF7AB1">
            <w:pPr>
              <w:widowControl w:val="0"/>
              <w:suppressAutoHyphens w:val="0"/>
              <w:spacing w:after="0"/>
              <w:ind w:firstLine="0"/>
              <w:rPr>
                <w:strike/>
                <w:kern w:val="22"/>
              </w:rPr>
            </w:pPr>
          </w:p>
          <w:p w:rsidR="00E00AB5" w:rsidRPr="00B8386B" w:rsidRDefault="00E00AB5" w:rsidP="00AF7AB1">
            <w:pPr>
              <w:widowControl w:val="0"/>
              <w:suppressAutoHyphens w:val="0"/>
              <w:spacing w:after="0"/>
              <w:ind w:firstLine="0"/>
              <w:rPr>
                <w:strike/>
                <w:kern w:val="22"/>
              </w:rPr>
            </w:pPr>
          </w:p>
          <w:p w:rsidR="00E00AB5" w:rsidRPr="00B8386B" w:rsidRDefault="00E00AB5" w:rsidP="00AF7AB1">
            <w:pPr>
              <w:widowControl w:val="0"/>
              <w:suppressAutoHyphens w:val="0"/>
              <w:spacing w:after="0"/>
              <w:ind w:firstLine="0"/>
              <w:rPr>
                <w:strike/>
                <w:kern w:val="22"/>
              </w:rPr>
            </w:pPr>
          </w:p>
          <w:p w:rsidR="00E00AB5" w:rsidRPr="00B8386B" w:rsidRDefault="00E00AB5" w:rsidP="00AF7AB1">
            <w:pPr>
              <w:widowControl w:val="0"/>
              <w:suppressAutoHyphens w:val="0"/>
              <w:spacing w:after="0"/>
              <w:ind w:firstLine="0"/>
              <w:rPr>
                <w:strike/>
                <w:kern w:val="22"/>
              </w:rPr>
            </w:pPr>
          </w:p>
          <w:p w:rsidR="00E00AB5" w:rsidRPr="00B8386B" w:rsidRDefault="00E00AB5" w:rsidP="00AF7AB1">
            <w:pPr>
              <w:widowControl w:val="0"/>
              <w:suppressAutoHyphens w:val="0"/>
              <w:spacing w:after="0"/>
              <w:ind w:firstLine="0"/>
              <w:rPr>
                <w:strike/>
                <w:kern w:val="22"/>
              </w:rPr>
            </w:pPr>
          </w:p>
          <w:p w:rsidR="004A40BE" w:rsidRPr="00B8386B" w:rsidRDefault="004A40BE" w:rsidP="00AF7AB1">
            <w:pPr>
              <w:widowControl w:val="0"/>
              <w:suppressAutoHyphens w:val="0"/>
              <w:spacing w:after="0"/>
              <w:ind w:firstLine="0"/>
              <w:rPr>
                <w:strike/>
                <w:kern w:val="22"/>
              </w:rPr>
            </w:pPr>
          </w:p>
          <w:p w:rsidR="004A40BE" w:rsidRPr="00B8386B" w:rsidRDefault="004A40BE" w:rsidP="00AF7AB1">
            <w:pPr>
              <w:widowControl w:val="0"/>
              <w:suppressAutoHyphens w:val="0"/>
              <w:spacing w:after="0"/>
              <w:ind w:firstLine="0"/>
              <w:rPr>
                <w:strike/>
                <w:kern w:val="22"/>
              </w:rPr>
            </w:pPr>
          </w:p>
          <w:p w:rsidR="00E00AB5" w:rsidRPr="00B8386B" w:rsidRDefault="00E00AB5" w:rsidP="00AF7AB1">
            <w:pPr>
              <w:widowControl w:val="0"/>
              <w:suppressAutoHyphens w:val="0"/>
              <w:spacing w:after="0"/>
              <w:ind w:firstLine="0"/>
              <w:rPr>
                <w:strike/>
                <w:kern w:val="22"/>
              </w:rPr>
            </w:pPr>
            <w:r w:rsidRPr="00B8386B">
              <w:rPr>
                <w:strike/>
                <w:kern w:val="22"/>
              </w:rPr>
              <w:t>[….............................................]</w:t>
            </w:r>
          </w:p>
          <w:p w:rsidR="00E00AB5" w:rsidRPr="00B8386B" w:rsidRDefault="00E00AB5" w:rsidP="00AF7AB1">
            <w:pPr>
              <w:widowControl w:val="0"/>
              <w:suppressAutoHyphens w:val="0"/>
              <w:spacing w:after="0"/>
              <w:ind w:firstLine="0"/>
              <w:rPr>
                <w:strike/>
                <w:kern w:val="22"/>
              </w:rPr>
            </w:pPr>
          </w:p>
          <w:p w:rsidR="004A40BE" w:rsidRPr="00B8386B" w:rsidRDefault="004A40BE" w:rsidP="00AF7AB1">
            <w:pPr>
              <w:widowControl w:val="0"/>
              <w:suppressAutoHyphens w:val="0"/>
              <w:spacing w:after="0"/>
              <w:ind w:firstLine="0"/>
              <w:rPr>
                <w:i/>
                <w:strike/>
                <w:kern w:val="22"/>
              </w:rPr>
            </w:pPr>
          </w:p>
          <w:p w:rsidR="00E00AB5" w:rsidRPr="00B8386B" w:rsidRDefault="00E00AB5" w:rsidP="00AF7AB1">
            <w:pPr>
              <w:widowControl w:val="0"/>
              <w:suppressAutoHyphens w:val="0"/>
              <w:spacing w:after="0"/>
              <w:ind w:firstLine="0"/>
              <w:rPr>
                <w:strike/>
                <w:kern w:val="22"/>
              </w:rPr>
            </w:pPr>
            <w:r w:rsidRPr="00B8386B">
              <w:rPr>
                <w:i/>
                <w:strike/>
                <w:kern w:val="22"/>
              </w:rPr>
              <w:t>(διαδικτυακή διεύθυνση, αρχή ή φορέας έκδοσης, επακριβή στοιχεία αναφοράς των εγγράφων): [……][……][……]</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i/>
        </w:rPr>
      </w:pPr>
      <w:r>
        <w:rPr>
          <w:b/>
          <w:bCs/>
        </w:rPr>
        <w:t>Δ: Συστήματα διασφάλισης ποιότητας και πρότυπα περιβαλλοντικής διαχείρισης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w:t>
      </w:r>
      <w:r>
        <w:rPr>
          <w:b/>
          <w:i/>
        </w:rPr>
        <w:t>ό</w:t>
      </w:r>
      <w:r>
        <w:rPr>
          <w:b/>
          <w:i/>
        </w:rPr>
        <w:t>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639" w:type="dxa"/>
        <w:jc w:val="center"/>
        <w:tblLayout w:type="fixed"/>
        <w:tblLook w:val="0000" w:firstRow="0" w:lastRow="0" w:firstColumn="0" w:lastColumn="0" w:noHBand="0" w:noVBand="0"/>
      </w:tblPr>
      <w:tblGrid>
        <w:gridCol w:w="4819"/>
        <w:gridCol w:w="4820"/>
      </w:tblGrid>
      <w:tr w:rsidR="00E00AB5" w:rsidRPr="00B8386B"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8386B" w:rsidRDefault="00E00AB5" w:rsidP="00AF7AB1">
            <w:pPr>
              <w:widowControl w:val="0"/>
              <w:suppressAutoHyphens w:val="0"/>
              <w:spacing w:after="0"/>
              <w:ind w:firstLine="0"/>
              <w:rPr>
                <w:b/>
                <w:i/>
                <w:strike/>
                <w:kern w:val="22"/>
              </w:rPr>
            </w:pPr>
            <w:r w:rsidRPr="00B8386B">
              <w:rPr>
                <w:b/>
                <w:i/>
                <w:strike/>
                <w:kern w:val="22"/>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8386B" w:rsidRDefault="00E00AB5" w:rsidP="00AF7AB1">
            <w:pPr>
              <w:widowControl w:val="0"/>
              <w:suppressAutoHyphens w:val="0"/>
              <w:spacing w:after="0"/>
              <w:ind w:firstLine="0"/>
              <w:rPr>
                <w:strike/>
                <w:kern w:val="22"/>
              </w:rPr>
            </w:pPr>
            <w:r w:rsidRPr="00B8386B">
              <w:rPr>
                <w:b/>
                <w:i/>
                <w:strike/>
                <w:kern w:val="22"/>
              </w:rPr>
              <w:t>Απάντηση:</w:t>
            </w:r>
          </w:p>
        </w:tc>
      </w:tr>
      <w:tr w:rsidR="00E00AB5" w:rsidRPr="00B8386B"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8386B" w:rsidRDefault="00E00AB5" w:rsidP="00AF7AB1">
            <w:pPr>
              <w:widowControl w:val="0"/>
              <w:suppressAutoHyphens w:val="0"/>
              <w:spacing w:after="0"/>
              <w:ind w:firstLine="0"/>
              <w:rPr>
                <w:b/>
                <w:strike/>
                <w:color w:val="000000"/>
                <w:kern w:val="22"/>
              </w:rPr>
            </w:pPr>
            <w:r w:rsidRPr="00B8386B">
              <w:rPr>
                <w:strike/>
                <w:color w:val="000000"/>
                <w:kern w:val="22"/>
              </w:rPr>
              <w:lastRenderedPageBreak/>
              <w:t>Θα είναι σε θέση ο οικονομικός φορέας να πρ</w:t>
            </w:r>
            <w:r w:rsidRPr="00B8386B">
              <w:rPr>
                <w:strike/>
                <w:color w:val="000000"/>
                <w:kern w:val="22"/>
              </w:rPr>
              <w:t>ο</w:t>
            </w:r>
            <w:r w:rsidRPr="00B8386B">
              <w:rPr>
                <w:strike/>
                <w:color w:val="000000"/>
                <w:kern w:val="22"/>
              </w:rPr>
              <w:t xml:space="preserve">σκομίσει </w:t>
            </w:r>
            <w:r w:rsidRPr="00B8386B">
              <w:rPr>
                <w:b/>
                <w:strike/>
                <w:color w:val="000000"/>
                <w:kern w:val="22"/>
              </w:rPr>
              <w:t>πιστοποιητικά</w:t>
            </w:r>
            <w:r w:rsidRPr="00B8386B">
              <w:rPr>
                <w:strike/>
                <w:color w:val="000000"/>
                <w:kern w:val="22"/>
              </w:rPr>
              <w:t xml:space="preserve"> που έχουν εκδοθεί από ανεξάρτητους οργανισμούς που βεβαιώνουν ότι ο οικονομικός φορέας συμμορφώνεται με τα απα</w:t>
            </w:r>
            <w:r w:rsidRPr="00B8386B">
              <w:rPr>
                <w:strike/>
                <w:color w:val="000000"/>
                <w:kern w:val="22"/>
              </w:rPr>
              <w:t>ι</w:t>
            </w:r>
            <w:r w:rsidRPr="00B8386B">
              <w:rPr>
                <w:strike/>
                <w:color w:val="000000"/>
                <w:kern w:val="22"/>
              </w:rPr>
              <w:t xml:space="preserve">τούμενα </w:t>
            </w:r>
            <w:r w:rsidRPr="00B8386B">
              <w:rPr>
                <w:b/>
                <w:strike/>
                <w:color w:val="000000"/>
                <w:kern w:val="22"/>
              </w:rPr>
              <w:t>πρότυπα διασφάλισης ποιότητας</w:t>
            </w:r>
            <w:r w:rsidRPr="00B8386B">
              <w:rPr>
                <w:strike/>
                <w:color w:val="000000"/>
                <w:kern w:val="22"/>
              </w:rPr>
              <w:t>, σ</w:t>
            </w:r>
            <w:r w:rsidRPr="00B8386B">
              <w:rPr>
                <w:strike/>
                <w:color w:val="000000"/>
                <w:kern w:val="22"/>
              </w:rPr>
              <w:t>υ</w:t>
            </w:r>
            <w:r w:rsidRPr="00B8386B">
              <w:rPr>
                <w:strike/>
                <w:color w:val="000000"/>
                <w:kern w:val="22"/>
              </w:rPr>
              <w:t xml:space="preserve">μπεριλαμβανομένης της προσβασιμότητας για </w:t>
            </w:r>
            <w:r w:rsidRPr="00B8386B">
              <w:rPr>
                <w:strike/>
                <w:color w:val="000000"/>
                <w:kern w:val="22"/>
              </w:rPr>
              <w:t>ά</w:t>
            </w:r>
            <w:r w:rsidRPr="00B8386B">
              <w:rPr>
                <w:strike/>
                <w:color w:val="000000"/>
                <w:kern w:val="22"/>
              </w:rPr>
              <w:t>τομα με ειδικές ανάγκες;</w:t>
            </w:r>
          </w:p>
          <w:p w:rsidR="00E00AB5" w:rsidRPr="00B8386B" w:rsidRDefault="00E00AB5" w:rsidP="00AF7AB1">
            <w:pPr>
              <w:widowControl w:val="0"/>
              <w:suppressAutoHyphens w:val="0"/>
              <w:spacing w:after="0"/>
              <w:ind w:firstLine="0"/>
              <w:rPr>
                <w:i/>
                <w:strike/>
                <w:color w:val="000000"/>
                <w:kern w:val="22"/>
              </w:rPr>
            </w:pPr>
            <w:r w:rsidRPr="00B8386B">
              <w:rPr>
                <w:b/>
                <w:strike/>
                <w:color w:val="000000"/>
                <w:kern w:val="22"/>
              </w:rPr>
              <w:t>Εάν όχι</w:t>
            </w:r>
            <w:r w:rsidRPr="00B8386B">
              <w:rPr>
                <w:strike/>
                <w:color w:val="000000"/>
                <w:kern w:val="22"/>
              </w:rPr>
              <w:t>, εξηγήστε τους λόγους και διευκρινίστε ποια άλλα αποδεικτικά μέσα μπορούν να προσκ</w:t>
            </w:r>
            <w:r w:rsidRPr="00B8386B">
              <w:rPr>
                <w:strike/>
                <w:color w:val="000000"/>
                <w:kern w:val="22"/>
              </w:rPr>
              <w:t>ο</w:t>
            </w:r>
            <w:r w:rsidRPr="00B8386B">
              <w:rPr>
                <w:strike/>
                <w:color w:val="000000"/>
                <w:kern w:val="22"/>
              </w:rPr>
              <w:t>μιστούν όσον αφορά το σύστημα διασφάλισης ποιότητας:</w:t>
            </w:r>
          </w:p>
          <w:p w:rsidR="00E00AB5" w:rsidRPr="00B8386B" w:rsidRDefault="00E00AB5" w:rsidP="00AF7AB1">
            <w:pPr>
              <w:widowControl w:val="0"/>
              <w:suppressAutoHyphens w:val="0"/>
              <w:spacing w:after="0"/>
              <w:ind w:firstLine="0"/>
              <w:rPr>
                <w:strike/>
                <w:kern w:val="22"/>
              </w:rPr>
            </w:pPr>
            <w:r w:rsidRPr="00B8386B">
              <w:rPr>
                <w:i/>
                <w:strike/>
                <w:color w:val="000000"/>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8386B" w:rsidRDefault="00E00AB5" w:rsidP="00AF7AB1">
            <w:pPr>
              <w:widowControl w:val="0"/>
              <w:suppressAutoHyphens w:val="0"/>
              <w:spacing w:after="0"/>
              <w:ind w:firstLine="0"/>
              <w:jc w:val="left"/>
              <w:rPr>
                <w:strike/>
                <w:kern w:val="22"/>
              </w:rPr>
            </w:pPr>
            <w:r w:rsidRPr="00B8386B">
              <w:rPr>
                <w:strike/>
                <w:kern w:val="22"/>
              </w:rPr>
              <w:t>[] Ναι [] Όχι</w:t>
            </w:r>
          </w:p>
          <w:p w:rsidR="00E00AB5" w:rsidRPr="00B8386B" w:rsidRDefault="00E00AB5" w:rsidP="00AF7AB1">
            <w:pPr>
              <w:widowControl w:val="0"/>
              <w:suppressAutoHyphens w:val="0"/>
              <w:spacing w:after="0"/>
              <w:ind w:firstLine="0"/>
              <w:jc w:val="left"/>
              <w:rPr>
                <w:strike/>
                <w:kern w:val="22"/>
              </w:rPr>
            </w:pPr>
          </w:p>
          <w:p w:rsidR="00E00AB5" w:rsidRPr="00B8386B" w:rsidRDefault="00E00AB5" w:rsidP="00AF7AB1">
            <w:pPr>
              <w:widowControl w:val="0"/>
              <w:suppressAutoHyphens w:val="0"/>
              <w:spacing w:after="0"/>
              <w:ind w:firstLine="0"/>
              <w:jc w:val="left"/>
              <w:rPr>
                <w:strike/>
                <w:kern w:val="22"/>
              </w:rPr>
            </w:pPr>
          </w:p>
          <w:p w:rsidR="00E00AB5" w:rsidRPr="00B8386B" w:rsidRDefault="00E00AB5" w:rsidP="00AF7AB1">
            <w:pPr>
              <w:widowControl w:val="0"/>
              <w:suppressAutoHyphens w:val="0"/>
              <w:spacing w:after="0"/>
              <w:ind w:firstLine="0"/>
              <w:jc w:val="left"/>
              <w:rPr>
                <w:strike/>
                <w:kern w:val="22"/>
              </w:rPr>
            </w:pPr>
          </w:p>
          <w:p w:rsidR="00E00AB5" w:rsidRPr="00B8386B" w:rsidRDefault="00E00AB5" w:rsidP="00AF7AB1">
            <w:pPr>
              <w:widowControl w:val="0"/>
              <w:suppressAutoHyphens w:val="0"/>
              <w:spacing w:after="0"/>
              <w:ind w:firstLine="0"/>
              <w:jc w:val="left"/>
              <w:rPr>
                <w:strike/>
                <w:kern w:val="22"/>
              </w:rPr>
            </w:pPr>
          </w:p>
          <w:p w:rsidR="00E00AB5" w:rsidRPr="00B8386B" w:rsidRDefault="00E00AB5" w:rsidP="00AF7AB1">
            <w:pPr>
              <w:widowControl w:val="0"/>
              <w:suppressAutoHyphens w:val="0"/>
              <w:spacing w:after="0"/>
              <w:ind w:firstLine="0"/>
              <w:jc w:val="left"/>
              <w:rPr>
                <w:strike/>
                <w:kern w:val="22"/>
              </w:rPr>
            </w:pPr>
          </w:p>
          <w:p w:rsidR="004A40BE" w:rsidRPr="00B8386B" w:rsidRDefault="004A40BE" w:rsidP="00AF7AB1">
            <w:pPr>
              <w:widowControl w:val="0"/>
              <w:suppressAutoHyphens w:val="0"/>
              <w:spacing w:after="0"/>
              <w:ind w:firstLine="0"/>
              <w:jc w:val="left"/>
              <w:rPr>
                <w:strike/>
                <w:kern w:val="22"/>
              </w:rPr>
            </w:pPr>
          </w:p>
          <w:p w:rsidR="004A40BE" w:rsidRPr="00B8386B" w:rsidRDefault="004A40BE" w:rsidP="00AF7AB1">
            <w:pPr>
              <w:widowControl w:val="0"/>
              <w:suppressAutoHyphens w:val="0"/>
              <w:spacing w:after="0"/>
              <w:ind w:firstLine="0"/>
              <w:jc w:val="left"/>
              <w:rPr>
                <w:strike/>
                <w:kern w:val="22"/>
              </w:rPr>
            </w:pPr>
          </w:p>
          <w:p w:rsidR="00E00AB5" w:rsidRPr="00B8386B" w:rsidRDefault="00E00AB5" w:rsidP="00AF7AB1">
            <w:pPr>
              <w:widowControl w:val="0"/>
              <w:suppressAutoHyphens w:val="0"/>
              <w:spacing w:after="0"/>
              <w:ind w:firstLine="0"/>
              <w:jc w:val="left"/>
              <w:rPr>
                <w:i/>
                <w:strike/>
                <w:kern w:val="22"/>
              </w:rPr>
            </w:pPr>
            <w:r w:rsidRPr="00B8386B">
              <w:rPr>
                <w:strike/>
                <w:kern w:val="22"/>
              </w:rPr>
              <w:t>[……] [……]</w:t>
            </w:r>
          </w:p>
          <w:p w:rsidR="00E00AB5" w:rsidRPr="00B8386B" w:rsidRDefault="00E00AB5" w:rsidP="00AF7AB1">
            <w:pPr>
              <w:widowControl w:val="0"/>
              <w:suppressAutoHyphens w:val="0"/>
              <w:spacing w:after="0"/>
              <w:ind w:firstLine="0"/>
              <w:jc w:val="left"/>
              <w:rPr>
                <w:i/>
                <w:strike/>
                <w:kern w:val="22"/>
              </w:rPr>
            </w:pPr>
          </w:p>
          <w:p w:rsidR="00E00AB5" w:rsidRPr="00B8386B" w:rsidRDefault="00E00AB5" w:rsidP="00AF7AB1">
            <w:pPr>
              <w:widowControl w:val="0"/>
              <w:suppressAutoHyphens w:val="0"/>
              <w:spacing w:after="0"/>
              <w:ind w:firstLine="0"/>
              <w:jc w:val="left"/>
              <w:rPr>
                <w:i/>
                <w:strike/>
                <w:kern w:val="22"/>
              </w:rPr>
            </w:pPr>
          </w:p>
          <w:p w:rsidR="004A40BE" w:rsidRPr="00B8386B" w:rsidRDefault="004A40BE" w:rsidP="00AF7AB1">
            <w:pPr>
              <w:widowControl w:val="0"/>
              <w:suppressAutoHyphens w:val="0"/>
              <w:spacing w:after="0"/>
              <w:ind w:firstLine="0"/>
              <w:jc w:val="left"/>
              <w:rPr>
                <w:i/>
                <w:strike/>
                <w:kern w:val="22"/>
              </w:rPr>
            </w:pPr>
          </w:p>
          <w:p w:rsidR="00E00AB5" w:rsidRPr="00B8386B" w:rsidRDefault="00E00AB5" w:rsidP="00AF7AB1">
            <w:pPr>
              <w:widowControl w:val="0"/>
              <w:suppressAutoHyphens w:val="0"/>
              <w:spacing w:after="0"/>
              <w:ind w:firstLine="0"/>
              <w:jc w:val="left"/>
              <w:rPr>
                <w:strike/>
                <w:kern w:val="22"/>
              </w:rPr>
            </w:pPr>
            <w:r w:rsidRPr="00B8386B">
              <w:rPr>
                <w:i/>
                <w:strike/>
                <w:kern w:val="22"/>
              </w:rPr>
              <w:t>(διαδικτυακή διεύθυνση, αρχή ή φορέας έκδοσης, επακριβή στοιχεία αναφοράς των εγγράφων): [……][……][……]</w:t>
            </w:r>
          </w:p>
        </w:tc>
      </w:tr>
      <w:tr w:rsidR="00E00AB5" w:rsidRPr="00B8386B"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B8386B" w:rsidRDefault="00E00AB5" w:rsidP="00AF7AB1">
            <w:pPr>
              <w:widowControl w:val="0"/>
              <w:suppressAutoHyphens w:val="0"/>
              <w:spacing w:after="0"/>
              <w:ind w:firstLine="0"/>
              <w:rPr>
                <w:b/>
                <w:strike/>
                <w:kern w:val="22"/>
              </w:rPr>
            </w:pPr>
            <w:r w:rsidRPr="00B8386B">
              <w:rPr>
                <w:strike/>
                <w:kern w:val="22"/>
              </w:rPr>
              <w:t>Θα είναι σε θέση ο οικονομικός φορέας να πρ</w:t>
            </w:r>
            <w:r w:rsidRPr="00B8386B">
              <w:rPr>
                <w:strike/>
                <w:kern w:val="22"/>
              </w:rPr>
              <w:t>ο</w:t>
            </w:r>
            <w:r w:rsidRPr="00B8386B">
              <w:rPr>
                <w:strike/>
                <w:kern w:val="22"/>
              </w:rPr>
              <w:t xml:space="preserve">σκομίσει </w:t>
            </w:r>
            <w:r w:rsidRPr="00B8386B">
              <w:rPr>
                <w:b/>
                <w:strike/>
                <w:kern w:val="22"/>
              </w:rPr>
              <w:t>πιστοποιητικά</w:t>
            </w:r>
            <w:r w:rsidRPr="00B8386B">
              <w:rPr>
                <w:strike/>
                <w:kern w:val="22"/>
              </w:rPr>
              <w:t xml:space="preserve"> που έχουν εκδοθεί από ανεξάρτητους οργανισμούς που βεβαιώνουν ότι ο οικονομικός φορέας συμμορφώνεται με τα απα</w:t>
            </w:r>
            <w:r w:rsidRPr="00B8386B">
              <w:rPr>
                <w:strike/>
                <w:kern w:val="22"/>
              </w:rPr>
              <w:t>ι</w:t>
            </w:r>
            <w:r w:rsidRPr="00B8386B">
              <w:rPr>
                <w:strike/>
                <w:kern w:val="22"/>
              </w:rPr>
              <w:t xml:space="preserve">τούμενα </w:t>
            </w:r>
            <w:r w:rsidRPr="00B8386B">
              <w:rPr>
                <w:b/>
                <w:strike/>
                <w:kern w:val="22"/>
              </w:rPr>
              <w:t>συστήματα ή πρότυπα περιβαλλοντικής διαχείρισης</w:t>
            </w:r>
            <w:r w:rsidRPr="00B8386B">
              <w:rPr>
                <w:strike/>
                <w:kern w:val="22"/>
              </w:rPr>
              <w:t>;</w:t>
            </w:r>
          </w:p>
          <w:p w:rsidR="00E00AB5" w:rsidRPr="00B8386B" w:rsidRDefault="00E00AB5" w:rsidP="00AF7AB1">
            <w:pPr>
              <w:widowControl w:val="0"/>
              <w:suppressAutoHyphens w:val="0"/>
              <w:spacing w:after="0"/>
              <w:ind w:firstLine="0"/>
              <w:rPr>
                <w:strike/>
                <w:kern w:val="22"/>
              </w:rPr>
            </w:pPr>
            <w:r w:rsidRPr="00B8386B">
              <w:rPr>
                <w:b/>
                <w:strike/>
                <w:kern w:val="22"/>
              </w:rPr>
              <w:t>Εάν όχι</w:t>
            </w:r>
            <w:r w:rsidRPr="00B8386B">
              <w:rPr>
                <w:strike/>
                <w:kern w:val="22"/>
              </w:rPr>
              <w:t>, εξηγήστε τους λόγους και διευκρινίστε ποια άλλα αποδεικτικά μέσα μπορούν να προσκ</w:t>
            </w:r>
            <w:r w:rsidRPr="00B8386B">
              <w:rPr>
                <w:strike/>
                <w:kern w:val="22"/>
              </w:rPr>
              <w:t>ο</w:t>
            </w:r>
            <w:r w:rsidRPr="00B8386B">
              <w:rPr>
                <w:strike/>
                <w:kern w:val="22"/>
              </w:rPr>
              <w:t xml:space="preserve">μιστούν όσον αφορά τα </w:t>
            </w:r>
            <w:r w:rsidRPr="00B8386B">
              <w:rPr>
                <w:b/>
                <w:strike/>
                <w:kern w:val="22"/>
              </w:rPr>
              <w:t>συστήματα ή πρότυπα περιβαλλοντικής διαχείρισης</w:t>
            </w:r>
            <w:r w:rsidRPr="00B8386B">
              <w:rPr>
                <w:strike/>
                <w:kern w:val="22"/>
              </w:rPr>
              <w:t>:</w:t>
            </w:r>
          </w:p>
          <w:p w:rsidR="00E00AB5" w:rsidRPr="00B8386B" w:rsidRDefault="00E00AB5" w:rsidP="00AF7AB1">
            <w:pPr>
              <w:widowControl w:val="0"/>
              <w:suppressAutoHyphens w:val="0"/>
              <w:spacing w:after="0"/>
              <w:ind w:firstLine="0"/>
              <w:rPr>
                <w:strike/>
                <w:kern w:val="22"/>
              </w:rPr>
            </w:pPr>
          </w:p>
          <w:p w:rsidR="00E00AB5" w:rsidRPr="00B8386B" w:rsidRDefault="00E00AB5" w:rsidP="00AF7AB1">
            <w:pPr>
              <w:widowControl w:val="0"/>
              <w:suppressAutoHyphens w:val="0"/>
              <w:spacing w:after="0"/>
              <w:ind w:firstLine="0"/>
              <w:rPr>
                <w:strike/>
                <w:kern w:val="22"/>
              </w:rPr>
            </w:pPr>
            <w:r w:rsidRPr="00B8386B">
              <w:rPr>
                <w:i/>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B8386B" w:rsidRDefault="00E00AB5" w:rsidP="00AF7AB1">
            <w:pPr>
              <w:widowControl w:val="0"/>
              <w:suppressAutoHyphens w:val="0"/>
              <w:spacing w:after="0"/>
              <w:ind w:firstLine="0"/>
              <w:jc w:val="left"/>
              <w:rPr>
                <w:strike/>
                <w:kern w:val="22"/>
              </w:rPr>
            </w:pPr>
            <w:r w:rsidRPr="00B8386B">
              <w:rPr>
                <w:strike/>
                <w:kern w:val="22"/>
              </w:rPr>
              <w:t>[] Ναι [] Όχι</w:t>
            </w:r>
          </w:p>
          <w:p w:rsidR="00E00AB5" w:rsidRPr="00B8386B" w:rsidRDefault="00E00AB5" w:rsidP="00AF7AB1">
            <w:pPr>
              <w:widowControl w:val="0"/>
              <w:suppressAutoHyphens w:val="0"/>
              <w:spacing w:after="0"/>
              <w:ind w:firstLine="0"/>
              <w:jc w:val="left"/>
              <w:rPr>
                <w:strike/>
                <w:kern w:val="22"/>
              </w:rPr>
            </w:pPr>
          </w:p>
          <w:p w:rsidR="00E00AB5" w:rsidRPr="00B8386B" w:rsidRDefault="00E00AB5" w:rsidP="00AF7AB1">
            <w:pPr>
              <w:widowControl w:val="0"/>
              <w:suppressAutoHyphens w:val="0"/>
              <w:spacing w:after="0"/>
              <w:ind w:firstLine="0"/>
              <w:jc w:val="left"/>
              <w:rPr>
                <w:strike/>
                <w:kern w:val="22"/>
              </w:rPr>
            </w:pPr>
          </w:p>
          <w:p w:rsidR="00E00AB5" w:rsidRPr="00B8386B" w:rsidRDefault="00E00AB5" w:rsidP="00AF7AB1">
            <w:pPr>
              <w:widowControl w:val="0"/>
              <w:suppressAutoHyphens w:val="0"/>
              <w:spacing w:after="0"/>
              <w:ind w:firstLine="0"/>
              <w:jc w:val="left"/>
              <w:rPr>
                <w:strike/>
                <w:kern w:val="22"/>
              </w:rPr>
            </w:pPr>
          </w:p>
          <w:p w:rsidR="00E00AB5" w:rsidRPr="00B8386B" w:rsidRDefault="00E00AB5" w:rsidP="00AF7AB1">
            <w:pPr>
              <w:widowControl w:val="0"/>
              <w:suppressAutoHyphens w:val="0"/>
              <w:spacing w:after="0"/>
              <w:ind w:firstLine="0"/>
              <w:jc w:val="left"/>
              <w:rPr>
                <w:strike/>
                <w:kern w:val="22"/>
              </w:rPr>
            </w:pPr>
          </w:p>
          <w:p w:rsidR="004A40BE" w:rsidRPr="00B8386B" w:rsidRDefault="004A40BE" w:rsidP="00AF7AB1">
            <w:pPr>
              <w:widowControl w:val="0"/>
              <w:suppressAutoHyphens w:val="0"/>
              <w:spacing w:after="0"/>
              <w:ind w:firstLine="0"/>
              <w:jc w:val="left"/>
              <w:rPr>
                <w:strike/>
                <w:kern w:val="22"/>
              </w:rPr>
            </w:pPr>
          </w:p>
          <w:p w:rsidR="004A40BE" w:rsidRPr="00B8386B" w:rsidRDefault="004A40BE" w:rsidP="00AF7AB1">
            <w:pPr>
              <w:widowControl w:val="0"/>
              <w:suppressAutoHyphens w:val="0"/>
              <w:spacing w:after="0"/>
              <w:ind w:firstLine="0"/>
              <w:jc w:val="left"/>
              <w:rPr>
                <w:strike/>
                <w:kern w:val="22"/>
              </w:rPr>
            </w:pPr>
          </w:p>
          <w:p w:rsidR="00E00AB5" w:rsidRPr="00B8386B" w:rsidRDefault="00E00AB5" w:rsidP="00AF7AB1">
            <w:pPr>
              <w:widowControl w:val="0"/>
              <w:suppressAutoHyphens w:val="0"/>
              <w:spacing w:after="0"/>
              <w:ind w:firstLine="0"/>
              <w:jc w:val="left"/>
              <w:rPr>
                <w:i/>
                <w:strike/>
                <w:kern w:val="22"/>
              </w:rPr>
            </w:pPr>
            <w:r w:rsidRPr="00B8386B">
              <w:rPr>
                <w:strike/>
                <w:kern w:val="22"/>
              </w:rPr>
              <w:t>[……] [……]</w:t>
            </w:r>
          </w:p>
          <w:p w:rsidR="00E00AB5" w:rsidRPr="00B8386B" w:rsidRDefault="00E00AB5" w:rsidP="00AF7AB1">
            <w:pPr>
              <w:widowControl w:val="0"/>
              <w:suppressAutoHyphens w:val="0"/>
              <w:spacing w:after="0"/>
              <w:ind w:firstLine="0"/>
              <w:jc w:val="left"/>
              <w:rPr>
                <w:i/>
                <w:strike/>
                <w:kern w:val="22"/>
              </w:rPr>
            </w:pPr>
          </w:p>
          <w:p w:rsidR="00E00AB5" w:rsidRPr="00B8386B" w:rsidRDefault="00E00AB5" w:rsidP="00AF7AB1">
            <w:pPr>
              <w:widowControl w:val="0"/>
              <w:suppressAutoHyphens w:val="0"/>
              <w:spacing w:after="0"/>
              <w:ind w:firstLine="0"/>
              <w:jc w:val="left"/>
              <w:rPr>
                <w:i/>
                <w:strike/>
                <w:kern w:val="22"/>
              </w:rPr>
            </w:pPr>
          </w:p>
          <w:p w:rsidR="00E00AB5" w:rsidRPr="00B8386B" w:rsidRDefault="00E00AB5" w:rsidP="00AF7AB1">
            <w:pPr>
              <w:widowControl w:val="0"/>
              <w:suppressAutoHyphens w:val="0"/>
              <w:spacing w:after="0"/>
              <w:ind w:firstLine="0"/>
              <w:jc w:val="left"/>
              <w:rPr>
                <w:i/>
                <w:strike/>
                <w:kern w:val="22"/>
              </w:rPr>
            </w:pPr>
          </w:p>
          <w:p w:rsidR="004A40BE" w:rsidRPr="00B8386B" w:rsidRDefault="004A40BE" w:rsidP="00AF7AB1">
            <w:pPr>
              <w:widowControl w:val="0"/>
              <w:suppressAutoHyphens w:val="0"/>
              <w:spacing w:after="0"/>
              <w:ind w:firstLine="0"/>
              <w:jc w:val="left"/>
              <w:rPr>
                <w:i/>
                <w:strike/>
                <w:kern w:val="22"/>
              </w:rPr>
            </w:pPr>
          </w:p>
          <w:p w:rsidR="004A40BE" w:rsidRPr="00B8386B" w:rsidRDefault="004A40BE" w:rsidP="00AF7AB1">
            <w:pPr>
              <w:widowControl w:val="0"/>
              <w:suppressAutoHyphens w:val="0"/>
              <w:spacing w:after="0"/>
              <w:ind w:firstLine="0"/>
              <w:jc w:val="left"/>
              <w:rPr>
                <w:i/>
                <w:strike/>
                <w:kern w:val="22"/>
              </w:rPr>
            </w:pPr>
          </w:p>
          <w:p w:rsidR="00E00AB5" w:rsidRPr="00B8386B" w:rsidRDefault="00E00AB5" w:rsidP="00AF7AB1">
            <w:pPr>
              <w:widowControl w:val="0"/>
              <w:suppressAutoHyphens w:val="0"/>
              <w:spacing w:after="0"/>
              <w:ind w:firstLine="0"/>
              <w:jc w:val="left"/>
              <w:rPr>
                <w:strike/>
                <w:kern w:val="22"/>
              </w:rPr>
            </w:pPr>
            <w:r w:rsidRPr="00B8386B">
              <w:rPr>
                <w:i/>
                <w:strike/>
                <w:kern w:val="22"/>
              </w:rPr>
              <w:t>(διαδικτυακή διεύθυνση, αρχή ή φορέας έκδοσης, επακριβή στοιχεία αναφοράς των εγγράφων): [……][……][……]</w:t>
            </w:r>
          </w:p>
        </w:tc>
      </w:tr>
    </w:tbl>
    <w:p w:rsidR="00D93478" w:rsidRDefault="00D93478" w:rsidP="00AF7AB1">
      <w:pPr>
        <w:widowControl w:val="0"/>
        <w:suppressAutoHyphens w:val="0"/>
        <w:ind w:firstLine="0"/>
        <w:jc w:val="center"/>
      </w:pPr>
    </w:p>
    <w:p w:rsidR="00D93478" w:rsidRDefault="00D93478">
      <w:pPr>
        <w:suppressAutoHyphens w:val="0"/>
        <w:spacing w:after="0" w:line="240" w:lineRule="auto"/>
        <w:ind w:firstLine="0"/>
        <w:jc w:val="left"/>
      </w:pPr>
      <w:r>
        <w:br w:type="page"/>
      </w:r>
    </w:p>
    <w:p w:rsidR="00E00AB5" w:rsidRDefault="00E00AB5" w:rsidP="00AF7AB1">
      <w:pPr>
        <w:widowControl w:val="0"/>
        <w:suppressAutoHyphens w:val="0"/>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w:t>
      </w:r>
      <w:r>
        <w:rPr>
          <w:b/>
          <w:i/>
        </w:rPr>
        <w:t>ε</w:t>
      </w:r>
      <w:r>
        <w:rPr>
          <w:b/>
          <w:i/>
        </w:rPr>
        <w:t>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w:t>
      </w:r>
      <w:r>
        <w:rPr>
          <w:b/>
          <w:i/>
        </w:rPr>
        <w:t>ο</w:t>
      </w:r>
      <w:r>
        <w:rPr>
          <w:b/>
          <w:i/>
        </w:rPr>
        <w:t>νται από απαιτήσεις όσον αφορά τα πιστοποιητικά (ή το είδος τους) ή τις μορφές αποδεικτικών εγγρ</w:t>
      </w:r>
      <w:r>
        <w:rPr>
          <w:b/>
          <w:i/>
        </w:rPr>
        <w:t>ά</w:t>
      </w:r>
      <w:r>
        <w:rPr>
          <w:b/>
          <w:i/>
        </w:rPr>
        <w:t xml:space="preserve">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rsidP="00AF7AB1">
      <w:pPr>
        <w:widowControl w:val="0"/>
        <w:suppressAutoHyphens w:val="0"/>
        <w:ind w:firstLine="0"/>
        <w:rPr>
          <w:b/>
          <w:i/>
        </w:rPr>
      </w:pPr>
      <w:r>
        <w:rPr>
          <w:b/>
        </w:rPr>
        <w:t>Ο οικονομικός φορέας δηλώνει ότι:</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4B105D"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4B105D" w:rsidRDefault="00E00AB5" w:rsidP="00AF7AB1">
            <w:pPr>
              <w:widowControl w:val="0"/>
              <w:suppressAutoHyphens w:val="0"/>
              <w:spacing w:after="0"/>
              <w:ind w:firstLine="0"/>
              <w:rPr>
                <w:strike/>
                <w:kern w:val="22"/>
              </w:rPr>
            </w:pPr>
            <w:r w:rsidRPr="004B105D">
              <w:rPr>
                <w:b/>
                <w:strike/>
                <w:kern w:val="22"/>
              </w:rPr>
              <w:t>Πληροί</w:t>
            </w:r>
            <w:r w:rsidRPr="004B105D">
              <w:rPr>
                <w:strike/>
                <w:kern w:val="22"/>
              </w:rPr>
              <w:t xml:space="preserve"> τα αντικειμενικά και χωρίς διακρίσεις κρ</w:t>
            </w:r>
            <w:r w:rsidRPr="004B105D">
              <w:rPr>
                <w:strike/>
                <w:kern w:val="22"/>
              </w:rPr>
              <w:t>ι</w:t>
            </w:r>
            <w:r w:rsidRPr="004B105D">
              <w:rPr>
                <w:strike/>
                <w:kern w:val="22"/>
              </w:rPr>
              <w:t>τήρια ή κανόνες που πρόκειται να εφαρμοστούν για τον περιορισμό του αριθμού των υποψηφίων με τον ακόλουθο τρόπο:</w:t>
            </w:r>
          </w:p>
          <w:p w:rsidR="00E00AB5" w:rsidRPr="004B105D" w:rsidRDefault="00E00AB5" w:rsidP="00AF7AB1">
            <w:pPr>
              <w:widowControl w:val="0"/>
              <w:suppressAutoHyphens w:val="0"/>
              <w:spacing w:after="0"/>
              <w:ind w:firstLine="0"/>
              <w:rPr>
                <w:i/>
                <w:strike/>
                <w:kern w:val="22"/>
              </w:rPr>
            </w:pPr>
            <w:r w:rsidRPr="004B105D">
              <w:rPr>
                <w:strike/>
                <w:kern w:val="22"/>
              </w:rPr>
              <w:t>Εφόσον ζητούνται ορισμένα πιστοποιητικά ή λο</w:t>
            </w:r>
            <w:r w:rsidRPr="004B105D">
              <w:rPr>
                <w:strike/>
                <w:kern w:val="22"/>
              </w:rPr>
              <w:t>ι</w:t>
            </w:r>
            <w:r w:rsidRPr="004B105D">
              <w:rPr>
                <w:strike/>
                <w:kern w:val="22"/>
              </w:rPr>
              <w:t xml:space="preserve">πές μορφές αποδεικτικών εγγράφων, αναφέρετε για </w:t>
            </w:r>
            <w:r w:rsidRPr="004B105D">
              <w:rPr>
                <w:b/>
                <w:strike/>
                <w:kern w:val="22"/>
              </w:rPr>
              <w:t>καθένα από αυτά</w:t>
            </w:r>
            <w:r w:rsidRPr="004B105D">
              <w:rPr>
                <w:strike/>
                <w:kern w:val="22"/>
              </w:rPr>
              <w:t xml:space="preserve"> αν ο οικονομικός φορέας διαθέτει τα απαιτούμενα έγγραφα:</w:t>
            </w:r>
          </w:p>
          <w:p w:rsidR="00E00AB5" w:rsidRPr="004B105D" w:rsidRDefault="00E00AB5" w:rsidP="00AF7AB1">
            <w:pPr>
              <w:widowControl w:val="0"/>
              <w:suppressAutoHyphens w:val="0"/>
              <w:spacing w:after="0"/>
              <w:ind w:firstLine="0"/>
              <w:rPr>
                <w:strike/>
                <w:kern w:val="22"/>
              </w:rPr>
            </w:pPr>
            <w:r w:rsidRPr="004B105D">
              <w:rPr>
                <w:i/>
                <w:strike/>
                <w:kern w:val="22"/>
              </w:rPr>
              <w:t>Εάν ορισμένα από τα εν λόγω πιστοποιητικά ή λο</w:t>
            </w:r>
            <w:r w:rsidRPr="004B105D">
              <w:rPr>
                <w:i/>
                <w:strike/>
                <w:kern w:val="22"/>
              </w:rPr>
              <w:t>ι</w:t>
            </w:r>
            <w:r w:rsidRPr="004B105D">
              <w:rPr>
                <w:i/>
                <w:strike/>
                <w:kern w:val="22"/>
              </w:rPr>
              <w:t>πές μορφές αποδεικτικών στοιχείων διατίθενται ηλεκτρονικά</w:t>
            </w:r>
            <w:r w:rsidRPr="004B105D">
              <w:rPr>
                <w:rStyle w:val="a5"/>
                <w:i/>
                <w:strike/>
                <w:kern w:val="22"/>
              </w:rPr>
              <w:endnoteReference w:id="44"/>
            </w:r>
            <w:r w:rsidRPr="004B105D">
              <w:rPr>
                <w:i/>
                <w:strike/>
                <w:kern w:val="22"/>
              </w:rPr>
              <w:t xml:space="preserve">, αναφέρετε για το </w:t>
            </w:r>
            <w:r w:rsidRPr="004B105D">
              <w:rPr>
                <w:b/>
                <w:i/>
                <w:strike/>
                <w:kern w:val="22"/>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4B105D" w:rsidRDefault="00E00AB5" w:rsidP="00AF7AB1">
            <w:pPr>
              <w:widowControl w:val="0"/>
              <w:suppressAutoHyphens w:val="0"/>
              <w:spacing w:after="0"/>
              <w:ind w:firstLine="0"/>
              <w:rPr>
                <w:strike/>
                <w:kern w:val="22"/>
              </w:rPr>
            </w:pPr>
            <w:r w:rsidRPr="004B105D">
              <w:rPr>
                <w:strike/>
                <w:kern w:val="22"/>
              </w:rPr>
              <w:t>[….]</w:t>
            </w:r>
          </w:p>
          <w:p w:rsidR="00E00AB5" w:rsidRPr="004B105D" w:rsidRDefault="00E00AB5" w:rsidP="00AF7AB1">
            <w:pPr>
              <w:widowControl w:val="0"/>
              <w:suppressAutoHyphens w:val="0"/>
              <w:spacing w:after="0"/>
              <w:ind w:firstLine="0"/>
              <w:rPr>
                <w:strike/>
                <w:kern w:val="22"/>
              </w:rPr>
            </w:pPr>
          </w:p>
          <w:p w:rsidR="00E00AB5" w:rsidRPr="004B105D" w:rsidRDefault="00E00AB5" w:rsidP="00AF7AB1">
            <w:pPr>
              <w:widowControl w:val="0"/>
              <w:suppressAutoHyphens w:val="0"/>
              <w:spacing w:after="0"/>
              <w:ind w:firstLine="0"/>
              <w:rPr>
                <w:strike/>
                <w:kern w:val="22"/>
              </w:rPr>
            </w:pPr>
          </w:p>
          <w:p w:rsidR="00E00AB5" w:rsidRPr="004B105D" w:rsidRDefault="00E00AB5" w:rsidP="00AF7AB1">
            <w:pPr>
              <w:widowControl w:val="0"/>
              <w:suppressAutoHyphens w:val="0"/>
              <w:spacing w:after="0"/>
              <w:ind w:firstLine="0"/>
              <w:rPr>
                <w:strike/>
                <w:kern w:val="22"/>
              </w:rPr>
            </w:pPr>
          </w:p>
          <w:p w:rsidR="002F6B21" w:rsidRPr="004B105D" w:rsidRDefault="002F6B21" w:rsidP="00AF7AB1">
            <w:pPr>
              <w:widowControl w:val="0"/>
              <w:suppressAutoHyphens w:val="0"/>
              <w:spacing w:after="0"/>
              <w:ind w:firstLine="0"/>
              <w:rPr>
                <w:strike/>
                <w:kern w:val="22"/>
              </w:rPr>
            </w:pPr>
          </w:p>
          <w:p w:rsidR="00E00AB5" w:rsidRPr="004B105D" w:rsidRDefault="00E00AB5" w:rsidP="00AF7AB1">
            <w:pPr>
              <w:widowControl w:val="0"/>
              <w:suppressAutoHyphens w:val="0"/>
              <w:spacing w:after="0"/>
              <w:ind w:firstLine="0"/>
              <w:rPr>
                <w:strike/>
                <w:kern w:val="22"/>
              </w:rPr>
            </w:pPr>
            <w:r w:rsidRPr="004B105D">
              <w:rPr>
                <w:strike/>
                <w:kern w:val="22"/>
              </w:rPr>
              <w:t>[] Ναι [] Όχι</w:t>
            </w:r>
            <w:r w:rsidRPr="004B105D">
              <w:rPr>
                <w:rStyle w:val="a5"/>
                <w:strike/>
                <w:kern w:val="22"/>
                <w:vertAlign w:val="superscript"/>
              </w:rPr>
              <w:endnoteReference w:id="45"/>
            </w:r>
          </w:p>
          <w:p w:rsidR="00E00AB5" w:rsidRPr="004B105D" w:rsidRDefault="00E00AB5" w:rsidP="00AF7AB1">
            <w:pPr>
              <w:widowControl w:val="0"/>
              <w:suppressAutoHyphens w:val="0"/>
              <w:spacing w:after="0"/>
              <w:ind w:firstLine="0"/>
              <w:rPr>
                <w:strike/>
                <w:kern w:val="22"/>
              </w:rPr>
            </w:pPr>
          </w:p>
          <w:p w:rsidR="00E00AB5" w:rsidRPr="004B105D" w:rsidRDefault="00E00AB5" w:rsidP="00AF7AB1">
            <w:pPr>
              <w:widowControl w:val="0"/>
              <w:suppressAutoHyphens w:val="0"/>
              <w:spacing w:after="0"/>
              <w:ind w:firstLine="0"/>
              <w:rPr>
                <w:strike/>
                <w:kern w:val="22"/>
              </w:rPr>
            </w:pPr>
          </w:p>
          <w:p w:rsidR="00E00AB5" w:rsidRPr="004B105D" w:rsidRDefault="00E00AB5" w:rsidP="00AF7AB1">
            <w:pPr>
              <w:widowControl w:val="0"/>
              <w:suppressAutoHyphens w:val="0"/>
              <w:spacing w:after="0"/>
              <w:ind w:firstLine="0"/>
              <w:rPr>
                <w:strike/>
                <w:kern w:val="22"/>
              </w:rPr>
            </w:pPr>
          </w:p>
          <w:p w:rsidR="002F6B21" w:rsidRPr="004B105D" w:rsidRDefault="002F6B21" w:rsidP="00AF7AB1">
            <w:pPr>
              <w:widowControl w:val="0"/>
              <w:suppressAutoHyphens w:val="0"/>
              <w:spacing w:after="0"/>
              <w:ind w:firstLine="0"/>
              <w:rPr>
                <w:i/>
                <w:strike/>
                <w:kern w:val="22"/>
              </w:rPr>
            </w:pPr>
          </w:p>
          <w:p w:rsidR="00E00AB5" w:rsidRPr="004B105D" w:rsidRDefault="00E00AB5" w:rsidP="00AF7AB1">
            <w:pPr>
              <w:widowControl w:val="0"/>
              <w:suppressAutoHyphens w:val="0"/>
              <w:spacing w:after="0"/>
              <w:ind w:firstLine="0"/>
              <w:rPr>
                <w:strike/>
                <w:kern w:val="22"/>
              </w:rPr>
            </w:pPr>
            <w:r w:rsidRPr="004B105D">
              <w:rPr>
                <w:i/>
                <w:strike/>
                <w:kern w:val="22"/>
              </w:rPr>
              <w:t>(διαδικτυακή διεύθυνση, αρχή ή φορέας έκδοσης, επακριβή στοιχεία αναφοράς των εγγράφων): [……][……][……]</w:t>
            </w:r>
            <w:r w:rsidRPr="004B105D">
              <w:rPr>
                <w:rStyle w:val="a5"/>
                <w:i/>
                <w:strike/>
                <w:kern w:val="22"/>
                <w:vertAlign w:val="superscript"/>
              </w:rPr>
              <w:endnoteReference w:id="46"/>
            </w:r>
          </w:p>
        </w:tc>
      </w:tr>
    </w:tbl>
    <w:p w:rsidR="002F6B21" w:rsidRDefault="002F6B21" w:rsidP="00AF7AB1">
      <w:pPr>
        <w:pStyle w:val="ChapterTitle"/>
        <w:keepNext w:val="0"/>
        <w:widowControl w:val="0"/>
        <w:suppressAutoHyphens w:val="0"/>
      </w:pPr>
    </w:p>
    <w:p w:rsidR="00E00AB5" w:rsidRDefault="002F6B21" w:rsidP="00AF7AB1">
      <w:pPr>
        <w:pStyle w:val="ChapterTitle"/>
        <w:keepNext w:val="0"/>
        <w:widowControl w:val="0"/>
        <w:suppressAutoHyphens w:val="0"/>
        <w:rPr>
          <w:i/>
        </w:rPr>
      </w:pPr>
      <w:r>
        <w:br w:type="page"/>
      </w:r>
      <w:r w:rsidR="00E00AB5">
        <w:rPr>
          <w:bCs/>
        </w:rPr>
        <w:lastRenderedPageBreak/>
        <w:t>Μέρος VI: Τελικές δηλώσεις</w:t>
      </w:r>
    </w:p>
    <w:p w:rsidR="00E00AB5" w:rsidRDefault="00E00AB5" w:rsidP="00AF7AB1">
      <w:pPr>
        <w:widowControl w:val="0"/>
        <w:suppressAutoHyphens w:val="0"/>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rsidP="00AF7AB1">
      <w:pPr>
        <w:widowControl w:val="0"/>
        <w:suppressAutoHyphens w:val="0"/>
        <w:ind w:firstLine="0"/>
        <w:rPr>
          <w:i/>
        </w:rPr>
      </w:pPr>
      <w:r>
        <w:rPr>
          <w:i/>
        </w:rPr>
        <w:t>Ο κάτωθι υπογεγραμμένος, δηλώνω επισήμως ότι είμαισε θέση, κατόπιν αιτήματος και χωρίς καθυστέρ</w:t>
      </w:r>
      <w:r>
        <w:rPr>
          <w:i/>
        </w:rPr>
        <w:t>η</w:t>
      </w:r>
      <w:r>
        <w:rPr>
          <w:i/>
        </w:rPr>
        <w:t>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rsidP="00AF7AB1">
      <w:pPr>
        <w:widowControl w:val="0"/>
        <w:suppressAutoHyphens w:val="0"/>
        <w:ind w:firstLine="0"/>
        <w:rPr>
          <w:rStyle w:val="a5"/>
          <w:i/>
        </w:rPr>
      </w:pPr>
      <w:r>
        <w:rPr>
          <w:i/>
        </w:rPr>
        <w:t xml:space="preserve">α) η αναθέτουσα αρχή ή ο αναθέτων φορέας έχει τη δυνατότητα να λάβει τα σχετικά δικαιολογητικά </w:t>
      </w:r>
      <w:r>
        <w:rPr>
          <w:i/>
        </w:rPr>
        <w:t>α</w:t>
      </w:r>
      <w:r>
        <w:rPr>
          <w:i/>
        </w:rPr>
        <w:t>πευθείας με πρόσβαση σε εθνική βάση δεδομένων σε οποιοδήποτε κράτος μέλος αυτή διατίθεται δ</w:t>
      </w:r>
      <w:r>
        <w:rPr>
          <w:i/>
        </w:rPr>
        <w:t>ω</w:t>
      </w:r>
      <w:r>
        <w:rPr>
          <w:i/>
        </w:rPr>
        <w:t>ρεάν</w:t>
      </w:r>
      <w:r w:rsidRPr="002F6B21">
        <w:rPr>
          <w:rStyle w:val="a5"/>
          <w:vertAlign w:val="superscript"/>
        </w:rPr>
        <w:endnoteReference w:id="48"/>
      </w:r>
      <w:r>
        <w:rPr>
          <w:rStyle w:val="a5"/>
          <w:i/>
        </w:rPr>
        <w:t>.</w:t>
      </w:r>
    </w:p>
    <w:p w:rsidR="00F62DFA" w:rsidRDefault="00F62DFA" w:rsidP="00AF7AB1">
      <w:pPr>
        <w:widowControl w:val="0"/>
        <w:suppressAutoHyphens w:val="0"/>
        <w:ind w:firstLine="0"/>
        <w:rPr>
          <w:i/>
        </w:rPr>
      </w:pPr>
      <w:r>
        <w:rPr>
          <w:rStyle w:val="a5"/>
          <w:i/>
        </w:rPr>
        <w:t>β) η αναθέτουσα αρχή ή ο αναθέτων φορέας έχουν ήδη στην κατοχή τους τα σχετικά έγγραφα.</w:t>
      </w:r>
    </w:p>
    <w:p w:rsidR="002F6B21" w:rsidRDefault="00F62DFA" w:rsidP="00AF7AB1">
      <w:pPr>
        <w:widowControl w:val="0"/>
        <w:suppressAutoHyphens w:val="0"/>
        <w:ind w:firstLine="0"/>
        <w:rPr>
          <w:i/>
        </w:rPr>
      </w:pPr>
      <w:r>
        <w:rPr>
          <w:i/>
        </w:rPr>
        <w:t>Ο κάτωθι υπογεγραμμένος δίδω επισήμως τη συγκατάθεσή μου στ... [προσδιορισμός της αναθέτουσας α</w:t>
      </w:r>
      <w:r>
        <w:rPr>
          <w:i/>
        </w:rPr>
        <w:t>ρ</w:t>
      </w:r>
      <w:r>
        <w:rPr>
          <w:i/>
        </w:rPr>
        <w:t>χής ή του αναθέτοντα φορέα, όπως καθορίζεται στο μέρος Ι, ενότητα Α], προκειμένου να αποκτήσει πρ</w:t>
      </w:r>
      <w:r>
        <w:rPr>
          <w:i/>
        </w:rPr>
        <w:t>ό</w:t>
      </w:r>
      <w:r>
        <w:rPr>
          <w:i/>
        </w:rPr>
        <w:t xml:space="preserve">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rsidP="00AF7AB1">
      <w:pPr>
        <w:widowControl w:val="0"/>
        <w:suppressAutoHyphens w:val="0"/>
        <w:ind w:firstLine="0"/>
        <w:rPr>
          <w:i/>
        </w:rPr>
      </w:pPr>
    </w:p>
    <w:p w:rsidR="00F62DFA" w:rsidRDefault="00F62DFA" w:rsidP="004B105D">
      <w:pPr>
        <w:widowControl w:val="0"/>
        <w:suppressAutoHyphens w:val="0"/>
        <w:ind w:firstLine="0"/>
        <w:jc w:val="center"/>
        <w:rPr>
          <w:i/>
        </w:rPr>
      </w:pPr>
      <w:r>
        <w:rPr>
          <w:i/>
        </w:rPr>
        <w:t>Ημερομηνία, τόπος και, όπου ζητείται ή είναι απαραίτητο, υπογραφή(-ές): [……]</w:t>
      </w:r>
    </w:p>
    <w:p w:rsidR="00B73C16" w:rsidRDefault="00B73C16" w:rsidP="00AF7AB1">
      <w:pPr>
        <w:widowControl w:val="0"/>
        <w:suppressAutoHyphens w:val="0"/>
        <w:ind w:firstLine="0"/>
      </w:pPr>
      <w:r>
        <w:rPr>
          <w:i/>
        </w:rPr>
        <w:br w:type="page"/>
      </w:r>
    </w:p>
    <w:sectPr w:rsidR="00B73C16" w:rsidSect="00182BAB">
      <w:headerReference w:type="default" r:id="rId9"/>
      <w:footerReference w:type="default" r:id="rId10"/>
      <w:endnotePr>
        <w:numFmt w:val="decimal"/>
      </w:endnotePr>
      <w:type w:val="nextColumn"/>
      <w:pgSz w:w="11906" w:h="16838" w:code="9"/>
      <w:pgMar w:top="1134" w:right="1134" w:bottom="1134" w:left="1134" w:header="0" w:footer="454"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BE4" w:rsidRDefault="00DA3BE4">
      <w:pPr>
        <w:spacing w:after="0" w:line="240" w:lineRule="auto"/>
      </w:pPr>
      <w:r>
        <w:separator/>
      </w:r>
    </w:p>
  </w:endnote>
  <w:endnote w:type="continuationSeparator" w:id="0">
    <w:p w:rsidR="00DA3BE4" w:rsidRDefault="00DA3BE4">
      <w:pPr>
        <w:spacing w:after="0" w:line="240" w:lineRule="auto"/>
      </w:pPr>
      <w:r>
        <w:continuationSeparator/>
      </w:r>
    </w:p>
  </w:endnote>
  <w:endnote w:id="1">
    <w:p w:rsidR="006C55FA" w:rsidRPr="002F6B21" w:rsidRDefault="006C55FA"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6C55FA" w:rsidRPr="002F6B21" w:rsidRDefault="006C55FA"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6C55FA" w:rsidRPr="00F62DFA" w:rsidRDefault="006C55FA"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C55FA" w:rsidRPr="00F62DFA" w:rsidRDefault="006C55FA"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6C55FA" w:rsidRPr="00F62DFA" w:rsidRDefault="006C55FA"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6C55FA" w:rsidRPr="002F6B21" w:rsidRDefault="006C55FA"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6C55FA" w:rsidRPr="002F6B21" w:rsidRDefault="006C55FA"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6C55FA" w:rsidRPr="002F6B21" w:rsidRDefault="006C55FA"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6C55FA" w:rsidRPr="002F6B21" w:rsidRDefault="006C55FA"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6C55FA" w:rsidRPr="002F6B21" w:rsidRDefault="006C55FA"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6C55FA" w:rsidRPr="002F6B21" w:rsidRDefault="006C55FA"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6C55FA" w:rsidRPr="002F6B21" w:rsidRDefault="006C55FA"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6C55FA" w:rsidRPr="002F6B21" w:rsidRDefault="006C55FA"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6C55FA" w:rsidRPr="002F6B21" w:rsidRDefault="006C55FA"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6C55FA" w:rsidRPr="002F6B21" w:rsidRDefault="006C55FA"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6C55FA" w:rsidRPr="002F6B21" w:rsidRDefault="006C55FA"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6C55FA" w:rsidRPr="002F6B21" w:rsidRDefault="006C55FA"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6C55FA" w:rsidRPr="002F6B21" w:rsidRDefault="006C55FA"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6C55FA" w:rsidRPr="002F6B21" w:rsidRDefault="006C55FA"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6C55FA" w:rsidRPr="002F6B21" w:rsidRDefault="006C55FA"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6C55FA" w:rsidRPr="002F6B21" w:rsidRDefault="006C55FA"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6C55FA" w:rsidRPr="002F6B21" w:rsidRDefault="006C55FA"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6C55FA" w:rsidRPr="002F6B21" w:rsidRDefault="006C55FA"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6C55FA" w:rsidRPr="002F6B21" w:rsidRDefault="006C55FA"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6C55FA" w:rsidRPr="002F6B21" w:rsidRDefault="006C55FA"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6C55FA" w:rsidRPr="002F6B21" w:rsidRDefault="006C55FA" w:rsidP="00B73C16">
      <w:pPr>
        <w:pStyle w:val="af9"/>
        <w:tabs>
          <w:tab w:val="left" w:pos="284"/>
        </w:tabs>
        <w:ind w:firstLine="0"/>
      </w:pPr>
      <w:r w:rsidRPr="00F62DFA">
        <w:rPr>
          <w:rStyle w:val="a5"/>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6C55FA" w:rsidRPr="002F6B21" w:rsidRDefault="006C55FA"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6C55FA" w:rsidRPr="002F6B21" w:rsidRDefault="006C55FA"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6C55FA" w:rsidRPr="002F6B21" w:rsidRDefault="006C55FA"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6C55FA" w:rsidRPr="002F6B21" w:rsidRDefault="006C55FA" w:rsidP="00B73C16">
      <w:pPr>
        <w:pStyle w:val="af9"/>
        <w:tabs>
          <w:tab w:val="left" w:pos="284"/>
        </w:tabs>
        <w:ind w:firstLine="0"/>
      </w:pPr>
      <w:r w:rsidRPr="00F62DFA">
        <w:rPr>
          <w:rStyle w:val="a5"/>
        </w:rPr>
        <w:endnoteRef/>
      </w:r>
      <w:r w:rsidRPr="002F6B21">
        <w:tab/>
        <w:t>Άρθρο 73 παρ. 5.</w:t>
      </w:r>
    </w:p>
  </w:endnote>
  <w:endnote w:id="28">
    <w:p w:rsidR="006C55FA" w:rsidRPr="002F6B21" w:rsidRDefault="006C55FA"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6C55FA" w:rsidRPr="002F6B21" w:rsidRDefault="006C55FA"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6C55FA" w:rsidRPr="002F6B21" w:rsidRDefault="006C55FA"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1">
    <w:p w:rsidR="006C55FA" w:rsidRPr="002F6B21" w:rsidRDefault="006C55FA"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6C55FA" w:rsidRPr="002F6B21" w:rsidRDefault="006C55FA"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3">
    <w:p w:rsidR="006C55FA" w:rsidRPr="002F6B21" w:rsidRDefault="006C55FA"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6C55FA" w:rsidRPr="002F6B21" w:rsidRDefault="006C55FA"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6C55FA" w:rsidRPr="002F6B21" w:rsidRDefault="006C55FA"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6C55FA" w:rsidRPr="002F6B21" w:rsidRDefault="006C55FA"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6C55FA" w:rsidRPr="002F6B21" w:rsidRDefault="006C55FA"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6C55FA" w:rsidRPr="002F6B21" w:rsidRDefault="006C55FA"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6C55FA" w:rsidRPr="002F6B21" w:rsidRDefault="006C55FA"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6C55FA" w:rsidRPr="002F6B21" w:rsidRDefault="006C55FA"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6C55FA" w:rsidRPr="002F6B21" w:rsidRDefault="006C55FA"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6C55FA" w:rsidRPr="002F6B21" w:rsidRDefault="006C55FA"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6C55FA" w:rsidRPr="002F6B21" w:rsidRDefault="006C55FA"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6C55FA" w:rsidRPr="002F6B21" w:rsidRDefault="006C55FA"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6C55FA" w:rsidRPr="002F6B21" w:rsidRDefault="006C55FA"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6C55FA" w:rsidRPr="002F6B21" w:rsidRDefault="006C55FA"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6C55FA" w:rsidRPr="002F6B21" w:rsidRDefault="006C55FA"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8">
    <w:p w:rsidR="006C55FA" w:rsidRPr="002F6B21" w:rsidRDefault="006C55FA"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5FA" w:rsidRDefault="006C55FA">
    <w:pPr>
      <w:pStyle w:val="af0"/>
      <w:shd w:val="clear" w:color="auto" w:fill="FFFFFF"/>
      <w:jc w:val="center"/>
    </w:pPr>
    <w:r>
      <w:fldChar w:fldCharType="begin"/>
    </w:r>
    <w:r>
      <w:instrText xml:space="preserve"> PAGE </w:instrText>
    </w:r>
    <w:r>
      <w:fldChar w:fldCharType="separate"/>
    </w:r>
    <w:r w:rsidR="004B105D">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BE4" w:rsidRDefault="00DA3BE4">
      <w:pPr>
        <w:spacing w:after="0" w:line="240" w:lineRule="auto"/>
      </w:pPr>
      <w:r>
        <w:separator/>
      </w:r>
    </w:p>
  </w:footnote>
  <w:footnote w:type="continuationSeparator" w:id="0">
    <w:p w:rsidR="00DA3BE4" w:rsidRDefault="00DA3B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5FA" w:rsidRDefault="006C55FA">
    <w:pPr>
      <w:pStyle w:val="af"/>
      <w:ind w:left="-1531" w:firstLine="0"/>
    </w:pPr>
    <w:r>
      <w:rPr>
        <w:noProof/>
        <w:lang w:eastAsia="el-GR"/>
      </w:rPr>
      <w:drawing>
        <wp:anchor distT="0" distB="0" distL="114935" distR="114935" simplePos="0" relativeHeight="251657728" behindDoc="0" locked="0" layoutInCell="1" allowOverlap="1" wp14:anchorId="3B4B53DD" wp14:editId="53DD2079">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autoHyphenation/>
  <w:hyphenationZone w:val="142"/>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E70"/>
    <w:rsid w:val="000057ED"/>
    <w:rsid w:val="00016929"/>
    <w:rsid w:val="000218AD"/>
    <w:rsid w:val="00037E70"/>
    <w:rsid w:val="00040221"/>
    <w:rsid w:val="00060BAE"/>
    <w:rsid w:val="000B4041"/>
    <w:rsid w:val="000C0611"/>
    <w:rsid w:val="000E7555"/>
    <w:rsid w:val="001251E7"/>
    <w:rsid w:val="00175547"/>
    <w:rsid w:val="00182BAB"/>
    <w:rsid w:val="00190439"/>
    <w:rsid w:val="001E6916"/>
    <w:rsid w:val="001F293B"/>
    <w:rsid w:val="002373DB"/>
    <w:rsid w:val="0026627F"/>
    <w:rsid w:val="002675B8"/>
    <w:rsid w:val="00280674"/>
    <w:rsid w:val="002A0677"/>
    <w:rsid w:val="002F6B21"/>
    <w:rsid w:val="00335746"/>
    <w:rsid w:val="00357672"/>
    <w:rsid w:val="00367A15"/>
    <w:rsid w:val="003A5BD6"/>
    <w:rsid w:val="003D05A6"/>
    <w:rsid w:val="003D10A7"/>
    <w:rsid w:val="003D73FB"/>
    <w:rsid w:val="00442E92"/>
    <w:rsid w:val="0045432D"/>
    <w:rsid w:val="004834F1"/>
    <w:rsid w:val="004840EE"/>
    <w:rsid w:val="004A40BE"/>
    <w:rsid w:val="004B105D"/>
    <w:rsid w:val="00515D5E"/>
    <w:rsid w:val="00530660"/>
    <w:rsid w:val="00576263"/>
    <w:rsid w:val="005B1E40"/>
    <w:rsid w:val="005F1EC3"/>
    <w:rsid w:val="006254C5"/>
    <w:rsid w:val="006C55FA"/>
    <w:rsid w:val="007318B7"/>
    <w:rsid w:val="00782DD2"/>
    <w:rsid w:val="0079037D"/>
    <w:rsid w:val="007B6359"/>
    <w:rsid w:val="007D488B"/>
    <w:rsid w:val="00874CB3"/>
    <w:rsid w:val="00937584"/>
    <w:rsid w:val="0099584D"/>
    <w:rsid w:val="009A0E61"/>
    <w:rsid w:val="009D3801"/>
    <w:rsid w:val="00A973E8"/>
    <w:rsid w:val="00AF7AB1"/>
    <w:rsid w:val="00B51977"/>
    <w:rsid w:val="00B73C16"/>
    <w:rsid w:val="00B8386B"/>
    <w:rsid w:val="00B86C95"/>
    <w:rsid w:val="00BA7EA0"/>
    <w:rsid w:val="00BB1D61"/>
    <w:rsid w:val="00C10AE6"/>
    <w:rsid w:val="00C441BF"/>
    <w:rsid w:val="00C86856"/>
    <w:rsid w:val="00C96EC7"/>
    <w:rsid w:val="00CA0924"/>
    <w:rsid w:val="00D20513"/>
    <w:rsid w:val="00D471B9"/>
    <w:rsid w:val="00D93478"/>
    <w:rsid w:val="00DA3BE4"/>
    <w:rsid w:val="00DF421F"/>
    <w:rsid w:val="00E007DA"/>
    <w:rsid w:val="00E00AB5"/>
    <w:rsid w:val="00E069BC"/>
    <w:rsid w:val="00E109F9"/>
    <w:rsid w:val="00E246E5"/>
    <w:rsid w:val="00E55A52"/>
    <w:rsid w:val="00E87240"/>
    <w:rsid w:val="00EB2E61"/>
    <w:rsid w:val="00EB669F"/>
    <w:rsid w:val="00F140F3"/>
    <w:rsid w:val="00F62DFA"/>
    <w:rsid w:val="00FD3C66"/>
    <w:rsid w:val="00FE1D0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E6250-EDFF-41A5-8D8B-265B4DC4A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22</Pages>
  <Words>4912</Words>
  <Characters>26526</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Τυποποιημενο Εγγραφο Υπευθυνης Δηλωσης</vt:lpstr>
    </vt:vector>
  </TitlesOfParts>
  <Company>Δημος Πρεβεζας</Company>
  <LinksUpToDate>false</LinksUpToDate>
  <CharactersWithSpaces>31376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Εγγραφο Υπευθυνης Δηλωσης</dc:title>
  <dc:subject>Τυποποιημενο Εγγραφο Υπευθυνης Δηλωσης</dc:subject>
  <dc:creator>Φωτοπουλος</dc:creator>
  <cp:keywords>Τυποποιημενο Εγγραφο Υπευθυνης Δηλωσης</cp:keywords>
  <cp:lastModifiedBy>Φωτοπουλος</cp:lastModifiedBy>
  <cp:revision>10</cp:revision>
  <cp:lastPrinted>2016-10-26T08:40:00Z</cp:lastPrinted>
  <dcterms:created xsi:type="dcterms:W3CDTF">2017-04-03T11:36:00Z</dcterms:created>
  <dcterms:modified xsi:type="dcterms:W3CDTF">2017-07-17T07:48:00Z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